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EA" w:rsidRPr="00887869" w:rsidRDefault="005545DB" w:rsidP="00887869">
      <w:pPr>
        <w:shd w:val="clear" w:color="auto" w:fill="FFFFFF"/>
        <w:jc w:val="right"/>
        <w:rPr>
          <w:sz w:val="24"/>
          <w:szCs w:val="24"/>
        </w:rPr>
      </w:pPr>
      <w:r w:rsidRPr="00887869">
        <w:rPr>
          <w:sz w:val="24"/>
          <w:szCs w:val="24"/>
        </w:rPr>
        <w:t>Приложение №</w:t>
      </w:r>
      <w:r w:rsidR="00A2237C" w:rsidRPr="00887869">
        <w:rPr>
          <w:sz w:val="24"/>
          <w:szCs w:val="24"/>
        </w:rPr>
        <w:t xml:space="preserve"> </w:t>
      </w:r>
      <w:r w:rsidR="00887869" w:rsidRPr="00887869">
        <w:rPr>
          <w:sz w:val="24"/>
          <w:szCs w:val="24"/>
        </w:rPr>
        <w:t>1</w:t>
      </w:r>
      <w:r w:rsidR="00435608">
        <w:rPr>
          <w:sz w:val="24"/>
          <w:szCs w:val="24"/>
        </w:rPr>
        <w:t>4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обязательного медицинского страхования Республики Карелия 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>при проведении контроля объемов, сроков, качества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 и условий предоставления медицинской помощи </w:t>
      </w:r>
    </w:p>
    <w:p w:rsidR="00931EEA" w:rsidRDefault="00887869" w:rsidP="00887869">
      <w:pPr>
        <w:shd w:val="clear" w:color="auto" w:fill="FFFFFF"/>
        <w:spacing w:line="288" w:lineRule="auto"/>
        <w:jc w:val="right"/>
        <w:rPr>
          <w:b/>
          <w:bCs/>
          <w:sz w:val="28"/>
          <w:szCs w:val="28"/>
        </w:rPr>
      </w:pPr>
      <w:r w:rsidRPr="00C9131A">
        <w:rPr>
          <w:sz w:val="24"/>
          <w:szCs w:val="24"/>
        </w:rPr>
        <w:t>по обязательному медицинскому страхованию</w:t>
      </w:r>
    </w:p>
    <w:p w:rsidR="005C4F9B" w:rsidRPr="00C9131A" w:rsidRDefault="005C4F9B" w:rsidP="00931EEA">
      <w:pPr>
        <w:shd w:val="clear" w:color="auto" w:fill="FFFFFF"/>
        <w:spacing w:line="288" w:lineRule="auto"/>
        <w:jc w:val="right"/>
        <w:rPr>
          <w:b/>
          <w:bCs/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 w:rsidRPr="00C9131A">
        <w:rPr>
          <w:b/>
          <w:sz w:val="28"/>
          <w:szCs w:val="28"/>
        </w:rPr>
        <w:t>Структура</w:t>
      </w:r>
      <w:r w:rsidRPr="00C9131A">
        <w:rPr>
          <w:b/>
          <w:sz w:val="28"/>
        </w:rPr>
        <w:t xml:space="preserve"> файла реестра актов КОСКУ (результатов </w:t>
      </w:r>
      <w:r w:rsidRPr="00C9131A">
        <w:rPr>
          <w:b/>
          <w:sz w:val="28"/>
          <w:szCs w:val="28"/>
        </w:rPr>
        <w:t>проведения</w:t>
      </w:r>
      <w:r w:rsidRPr="00C9131A">
        <w:rPr>
          <w:b/>
          <w:sz w:val="28"/>
        </w:rPr>
        <w:t xml:space="preserve"> контроля объемов, сроков, качества и условий предоставления медицинской помощи) по реестрам счетов медицинских организаций </w:t>
      </w:r>
      <w:r w:rsidRPr="00C9131A">
        <w:rPr>
          <w:b/>
          <w:sz w:val="28"/>
          <w:szCs w:val="28"/>
        </w:rPr>
        <w:t>в рамках Территориальной программы обязательного медицинского страхования Республики Карелия</w:t>
      </w:r>
    </w:p>
    <w:p w:rsidR="00931EEA" w:rsidRPr="00C9131A" w:rsidRDefault="00931EEA" w:rsidP="00931EEA">
      <w:pPr>
        <w:shd w:val="clear" w:color="auto" w:fill="FFFFFF"/>
        <w:spacing w:line="288" w:lineRule="auto"/>
        <w:jc w:val="both"/>
        <w:rPr>
          <w:b/>
          <w:sz w:val="28"/>
          <w:szCs w:val="28"/>
        </w:rPr>
      </w:pPr>
    </w:p>
    <w:p w:rsidR="00931EEA" w:rsidRPr="00C9131A" w:rsidRDefault="00931EEA" w:rsidP="00931EEA">
      <w:pPr>
        <w:pStyle w:val="OTRNormal0"/>
        <w:numPr>
          <w:ilvl w:val="0"/>
          <w:numId w:val="2"/>
        </w:numPr>
        <w:shd w:val="clear" w:color="auto" w:fill="FFFFFF"/>
        <w:ind w:left="0" w:firstLine="709"/>
      </w:pPr>
      <w:r w:rsidRPr="00C9131A">
        <w:rPr>
          <w:sz w:val="28"/>
          <w:szCs w:val="28"/>
        </w:rPr>
        <w:t xml:space="preserve">Результаты проведения контроля объемов, сроков, качества и условий предоставления медицинской помощи (далее – результаты экспертизы) реестров счетов передаются </w:t>
      </w:r>
      <w:r w:rsidRPr="00C9131A">
        <w:rPr>
          <w:sz w:val="28"/>
          <w:szCs w:val="28"/>
          <w:u w:val="single"/>
        </w:rPr>
        <w:t xml:space="preserve">в одном файле за один отчетный месяц в году. </w:t>
      </w:r>
    </w:p>
    <w:p w:rsidR="00931EEA" w:rsidRPr="00C9131A" w:rsidRDefault="00931EEA" w:rsidP="00931EEA">
      <w:pPr>
        <w:pStyle w:val="OTRNormal0"/>
        <w:shd w:val="clear" w:color="auto" w:fill="FFFFFF"/>
        <w:ind w:firstLine="709"/>
      </w:pPr>
      <w:r w:rsidRPr="00C9131A">
        <w:rPr>
          <w:sz w:val="28"/>
          <w:szCs w:val="28"/>
        </w:rPr>
        <w:t>2. Информационный файл передается в формате XML с кодовой страницей Windows-1251.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Файл должен быть упакован в архив формата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 xml:space="preserve"> (расширение архива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>).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>Имя файла данных формируется по следующему принципу: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RSNiT</w:t>
      </w:r>
      <w:r w:rsidRPr="00C9131A">
        <w:rPr>
          <w:sz w:val="28"/>
          <w:szCs w:val="28"/>
        </w:rPr>
        <w:t>10_</w:t>
      </w:r>
      <w:r w:rsidRPr="00C9131A">
        <w:rPr>
          <w:sz w:val="28"/>
          <w:szCs w:val="28"/>
          <w:lang w:val="en-US"/>
        </w:rPr>
        <w:t>YYMMN</w:t>
      </w:r>
      <w:r w:rsidRPr="00C9131A">
        <w:rPr>
          <w:sz w:val="28"/>
          <w:szCs w:val="28"/>
        </w:rPr>
        <w:t>.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>, где</w:t>
      </w: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R</w:t>
      </w:r>
      <w:r w:rsidRPr="00C9131A">
        <w:rPr>
          <w:sz w:val="28"/>
          <w:szCs w:val="28"/>
        </w:rPr>
        <w:t xml:space="preserve"> – реквизит, определяющий тип файла с результатами экспертизы;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  <w:vertAlign w:val="subscript"/>
        </w:rPr>
        <w:t xml:space="preserve"> </w:t>
      </w:r>
      <w:r w:rsidRPr="00C9131A">
        <w:rPr>
          <w:sz w:val="28"/>
          <w:szCs w:val="28"/>
        </w:rPr>
        <w:t>– реквизит, определяющий организацию отправителя – страховую медицинскую организацию;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N</w:t>
      </w:r>
      <w:r w:rsidRPr="00C9131A">
        <w:rPr>
          <w:sz w:val="28"/>
          <w:szCs w:val="28"/>
          <w:vertAlign w:val="subscript"/>
          <w:lang w:val="en-US"/>
        </w:rPr>
        <w:t>i</w:t>
      </w:r>
      <w:r w:rsidRPr="00C9131A">
        <w:rPr>
          <w:sz w:val="28"/>
          <w:szCs w:val="28"/>
        </w:rPr>
        <w:t xml:space="preserve"> – реестровый номер СМО;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T</w:t>
      </w:r>
      <w:r w:rsidRPr="00C9131A">
        <w:rPr>
          <w:sz w:val="28"/>
          <w:szCs w:val="28"/>
        </w:rPr>
        <w:t xml:space="preserve">10 - реквизит, определяющий организацию получателя – </w:t>
      </w:r>
      <w:r w:rsidR="00771036">
        <w:rPr>
          <w:sz w:val="28"/>
          <w:szCs w:val="28"/>
        </w:rPr>
        <w:t xml:space="preserve">ГУ </w:t>
      </w:r>
      <w:r w:rsidRPr="00C9131A">
        <w:rPr>
          <w:sz w:val="28"/>
          <w:szCs w:val="28"/>
        </w:rPr>
        <w:t>ТФОМС РК;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YYMM – отчётные год (две последние цифры года) и месяц </w:t>
      </w:r>
      <w:r w:rsidRPr="00E5063D">
        <w:rPr>
          <w:sz w:val="28"/>
          <w:szCs w:val="28"/>
        </w:rPr>
        <w:t>(01,02,...,12), в отчетный месяц включаются сведения об актах КОСКУ, полученны</w:t>
      </w:r>
      <w:r w:rsidR="00E5063D" w:rsidRPr="00E5063D">
        <w:rPr>
          <w:sz w:val="28"/>
          <w:szCs w:val="28"/>
        </w:rPr>
        <w:t>х</w:t>
      </w:r>
      <w:r w:rsidRPr="00E5063D">
        <w:rPr>
          <w:sz w:val="28"/>
          <w:szCs w:val="28"/>
        </w:rPr>
        <w:t xml:space="preserve"> в отчетный месяц, но которые СМО не успела внести в свою ИС и включить в </w:t>
      </w:r>
      <w:r w:rsidR="00545032" w:rsidRPr="00E5063D">
        <w:rPr>
          <w:sz w:val="28"/>
          <w:szCs w:val="28"/>
          <w:lang w:val="en-US"/>
        </w:rPr>
        <w:t>XML</w:t>
      </w:r>
      <w:r w:rsidRPr="00E5063D">
        <w:rPr>
          <w:sz w:val="28"/>
          <w:szCs w:val="28"/>
        </w:rPr>
        <w:t>-файл могут быть поданы следующий отчетный период.</w:t>
      </w:r>
    </w:p>
    <w:p w:rsidR="00931EEA" w:rsidRPr="00C9131A" w:rsidRDefault="00931EEA" w:rsidP="00931EEA">
      <w:pPr>
        <w:pStyle w:val="af3"/>
        <w:widowControl/>
        <w:numPr>
          <w:ilvl w:val="0"/>
          <w:numId w:val="3"/>
        </w:numPr>
        <w:shd w:val="clear" w:color="auto" w:fill="FFFFFF"/>
        <w:autoSpaceDE/>
        <w:spacing w:before="40" w:after="40" w:line="360" w:lineRule="auto"/>
        <w:jc w:val="both"/>
      </w:pPr>
      <w:r w:rsidRPr="00C9131A">
        <w:rPr>
          <w:sz w:val="28"/>
          <w:szCs w:val="28"/>
        </w:rPr>
        <w:t xml:space="preserve">N </w:t>
      </w:r>
      <w:r w:rsidRPr="00C9131A">
        <w:rPr>
          <w:sz w:val="28"/>
          <w:szCs w:val="28"/>
        </w:rPr>
        <w:tab/>
      </w:r>
      <w:r w:rsidRPr="00C9131A">
        <w:rPr>
          <w:sz w:val="28"/>
          <w:szCs w:val="28"/>
        </w:rPr>
        <w:tab/>
        <w:t>– порядковый номер пакета.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</w:rPr>
        <w:t>Состав пакета результатов экспертизы реестра счета представлен в Т</w:t>
      </w:r>
      <w:r w:rsidRPr="00C9131A">
        <w:rPr>
          <w:rFonts w:eastAsia="MS Mincho"/>
          <w:sz w:val="28"/>
          <w:szCs w:val="28"/>
        </w:rPr>
        <w:t>аблице 1.</w:t>
      </w:r>
    </w:p>
    <w:p w:rsidR="00931EEA" w:rsidRPr="00C9131A" w:rsidRDefault="00931EEA" w:rsidP="00931EEA">
      <w:pPr>
        <w:pStyle w:val="af5"/>
        <w:shd w:val="clear" w:color="auto" w:fill="FFFFFF"/>
      </w:pPr>
      <w:r w:rsidRPr="00C9131A">
        <w:rPr>
          <w:sz w:val="28"/>
          <w:szCs w:val="28"/>
        </w:rPr>
        <w:t>3. При осуществлении информационного обмена на программных средствах организации - получателя производится автоматизированный форматно-логический контроль (далее - ФЛК):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 xml:space="preserve">- возможности распаковки архивного файла без ошибок стандартными </w:t>
      </w:r>
      <w:r w:rsidRPr="00C9131A">
        <w:rPr>
          <w:sz w:val="28"/>
          <w:szCs w:val="28"/>
        </w:rPr>
        <w:lastRenderedPageBreak/>
        <w:t>методами;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наличия в архивном файле обязательных файлов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отсутствия в архиве файлов, не относящихся к предмету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соответствия файлов установленным форматам;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rFonts w:eastAsia="MS Mincho"/>
          <w:sz w:val="28"/>
          <w:szCs w:val="28"/>
        </w:rPr>
        <w:t>Результаты ФЛК должны доводиться в виде протокола ФЛК. Структура файла приведена в Таблице 2.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Следует учитывать, что некоторые символы в файле формата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кодируются следующим образом:</w:t>
      </w: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3545"/>
        <w:gridCol w:w="2873"/>
      </w:tblGrid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Символ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Способ кодирования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r w:rsidRPr="00C9131A">
              <w:rPr>
                <w:sz w:val="28"/>
                <w:szCs w:val="28"/>
                <w:lang w:val="en-US"/>
              </w:rPr>
              <w:t>quot</w:t>
            </w:r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r w:rsidRPr="00C9131A">
              <w:rPr>
                <w:sz w:val="28"/>
                <w:szCs w:val="28"/>
                <w:lang w:val="en-US"/>
              </w:rPr>
              <w:t>apos</w:t>
            </w:r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r w:rsidRPr="00C9131A">
              <w:rPr>
                <w:sz w:val="28"/>
                <w:szCs w:val="28"/>
                <w:lang w:val="en-US"/>
              </w:rPr>
              <w:t>lt</w:t>
            </w:r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правая угловая скобка</w:t>
            </w:r>
            <w:r w:rsidRPr="00C9131A">
              <w:rPr>
                <w:sz w:val="28"/>
                <w:szCs w:val="28"/>
                <w:lang w:val="en-US"/>
              </w:rPr>
              <w:t xml:space="preserve"> ("&gt;")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&amp;gt;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амперсант</w:t>
            </w:r>
            <w:r w:rsidRPr="00C9131A">
              <w:rPr>
                <w:sz w:val="28"/>
                <w:szCs w:val="28"/>
                <w:lang w:val="en-US"/>
              </w:rPr>
              <w:t xml:space="preserve"> ("&amp;")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&amp;amp;</w:t>
            </w:r>
          </w:p>
        </w:tc>
      </w:tr>
    </w:tbl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0"/>
      </w:pPr>
      <w:r w:rsidRPr="00C9131A">
        <w:rPr>
          <w:sz w:val="28"/>
          <w:szCs w:val="28"/>
        </w:rPr>
        <w:t xml:space="preserve">Файл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должен строиться на основе элементов (тегов), использование атрибутов не допускается.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 элемента он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М – реквизит, определяющий множественность данных, может добавляться к указанным выше символам.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В столбце «Формат» для каждого элемента указывается – символ формата, а вслед за ним в круглых скобках – максимальная длина значения элемента. 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Символы формата соответствуют вышеописанным обозначениям: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T – &lt;текст&gt;;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N – &lt;число&gt;, где разделителем дробной части является точка;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D – &lt;дата&gt; в формате </w:t>
      </w:r>
      <w:r w:rsidRPr="00C9131A">
        <w:rPr>
          <w:b/>
          <w:sz w:val="28"/>
          <w:szCs w:val="28"/>
        </w:rPr>
        <w:t>ГГГГ-ММ-ДД</w:t>
      </w:r>
      <w:r w:rsidRPr="00C9131A">
        <w:rPr>
          <w:sz w:val="28"/>
          <w:szCs w:val="28"/>
        </w:rPr>
        <w:t>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</w:rPr>
        <w:t xml:space="preserve"> – &lt;элемент&gt; составной элемент, описывается отдельно.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</w:pPr>
      <w:r w:rsidRPr="00C9131A">
        <w:rPr>
          <w:sz w:val="28"/>
          <w:szCs w:val="28"/>
        </w:rPr>
        <w:t>В столбце «Наименование» указывается наименование элемента.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  <w:rPr>
          <w:sz w:val="28"/>
          <w:szCs w:val="28"/>
        </w:rPr>
      </w:pPr>
      <w:r w:rsidRPr="00C9131A">
        <w:rPr>
          <w:sz w:val="28"/>
          <w:szCs w:val="28"/>
        </w:rPr>
        <w:t>В столбце «Дополнительная информация» указываются правила заполнения элементов.</w:t>
      </w:r>
    </w:p>
    <w:p w:rsidR="00931EEA" w:rsidRPr="00C9131A" w:rsidRDefault="00931EEA" w:rsidP="00931EEA">
      <w:pPr>
        <w:sectPr w:rsidR="00931EEA" w:rsidRPr="00C9131A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708" w:footer="720" w:gutter="0"/>
          <w:cols w:space="720"/>
          <w:docGrid w:linePitch="360"/>
        </w:sectPr>
      </w:pPr>
    </w:p>
    <w:p w:rsidR="00931EEA" w:rsidRPr="00C9131A" w:rsidRDefault="00931EEA" w:rsidP="00931EEA">
      <w:pPr>
        <w:pStyle w:val="OTRNormal0"/>
        <w:shd w:val="clear" w:color="auto" w:fill="FFFFFF"/>
        <w:spacing w:before="0" w:line="360" w:lineRule="auto"/>
        <w:ind w:firstLine="0"/>
      </w:pPr>
      <w:r w:rsidRPr="00C9131A">
        <w:rPr>
          <w:b/>
          <w:szCs w:val="24"/>
        </w:rPr>
        <w:lastRenderedPageBreak/>
        <w:t>Таблица 1</w:t>
      </w:r>
      <w:r w:rsidRPr="00C9131A">
        <w:rPr>
          <w:szCs w:val="24"/>
        </w:rPr>
        <w:t xml:space="preserve">. </w:t>
      </w:r>
      <w:r w:rsidRPr="00C9131A">
        <w:rPr>
          <w:b/>
          <w:bCs/>
          <w:szCs w:val="24"/>
        </w:rPr>
        <w:t>Файл с результатами экспертизы</w:t>
      </w:r>
    </w:p>
    <w:tbl>
      <w:tblPr>
        <w:tblW w:w="15559" w:type="dxa"/>
        <w:tblInd w:w="-25" w:type="dxa"/>
        <w:tblLayout w:type="fixed"/>
        <w:tblCellMar>
          <w:left w:w="83" w:type="dxa"/>
        </w:tblCellMar>
        <w:tblLook w:val="0000"/>
      </w:tblPr>
      <w:tblGrid>
        <w:gridCol w:w="2512"/>
        <w:gridCol w:w="3026"/>
        <w:gridCol w:w="15"/>
        <w:gridCol w:w="929"/>
        <w:gridCol w:w="1481"/>
        <w:gridCol w:w="37"/>
        <w:gridCol w:w="2606"/>
        <w:gridCol w:w="4953"/>
      </w:tblGrid>
      <w:tr w:rsidR="00931EEA" w:rsidRPr="00C9131A" w:rsidTr="00E90249">
        <w:trPr>
          <w:trHeight w:val="780"/>
          <w:tblHeader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ind w:right="393"/>
              <w:jc w:val="center"/>
            </w:pPr>
            <w:r w:rsidRPr="00C9131A">
              <w:rPr>
                <w:b/>
                <w:bCs/>
                <w:lang w:eastAsia="en-US"/>
              </w:rPr>
              <w:t>Код</w:t>
            </w:r>
          </w:p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элемента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Содержание элемента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Тип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Формат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58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</w:t>
            </w:r>
            <w:r w:rsidRPr="00C9131A">
              <w:rPr>
                <w:lang w:eastAsia="en-US"/>
              </w:rPr>
              <w:t>_LIST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Заголовок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Информация о передаваемом файле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lang w:val="en-US"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Медицинские акты закрытые в данном отчетном периоде</w:t>
            </w:r>
          </w:p>
        </w:tc>
      </w:tr>
      <w:tr w:rsidR="00931EEA" w:rsidRPr="00C9131A" w:rsidTr="00E90249">
        <w:trPr>
          <w:trHeight w:val="53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Заголовок файла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Уникальный код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Например, порядковый номер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VERSION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3.0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DAT</w:t>
            </w:r>
            <w:r w:rsidRPr="00C9131A">
              <w:rPr>
                <w:lang w:val="en-US" w:eastAsia="en-US"/>
              </w:rPr>
              <w:t>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формирования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1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YEAR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Год из даты акта.</w:t>
            </w:r>
          </w:p>
        </w:tc>
      </w:tr>
      <w:tr w:rsidR="00931EEA" w:rsidRPr="00C9131A" w:rsidTr="00E90249">
        <w:trPr>
          <w:trHeight w:val="258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MONTH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Месяц из даты акта.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Реестровый номер СМО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(В соответствии с классификатором </w:t>
            </w:r>
            <w:r w:rsidRPr="00C9131A">
              <w:rPr>
                <w:lang w:val="en-US" w:eastAsia="en-US"/>
              </w:rPr>
              <w:t>F</w:t>
            </w:r>
            <w:r w:rsidRPr="00C9131A">
              <w:rPr>
                <w:lang w:eastAsia="en-US"/>
              </w:rPr>
              <w:t>002)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FILENAME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</w:t>
            </w:r>
            <w:r w:rsidRPr="00C9131A">
              <w:rPr>
                <w:lang w:val="en-US" w:eastAsia="en-US"/>
              </w:rPr>
              <w:t>50</w:t>
            </w:r>
            <w:r w:rsidRPr="00C9131A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 без расширения.</w:t>
            </w:r>
          </w:p>
        </w:tc>
      </w:tr>
      <w:tr w:rsidR="00931EEA" w:rsidRPr="00C9131A" w:rsidTr="00E90249">
        <w:trPr>
          <w:trHeight w:val="548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Медицинские акты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ZAP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 о случаях оказания медицинской помощи, вошедшие в данный акт</w:t>
            </w:r>
          </w:p>
        </w:tc>
      </w:tr>
      <w:tr w:rsidR="00931EEA" w:rsidRPr="00C9131A" w:rsidTr="00E90249">
        <w:trPr>
          <w:trHeight w:val="54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ID_ACT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 из ИС СМО</w:t>
            </w:r>
          </w:p>
        </w:tc>
      </w:tr>
      <w:tr w:rsidR="00931EEA" w:rsidRPr="00C9131A" w:rsidTr="00E90249">
        <w:trPr>
          <w:trHeight w:val="9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CODE_MO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Заполняется в соответствии с классификатором F003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(20)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 из информационной системы СМО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отправки акта в ЛПУ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AGREE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DATE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подписания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RECEIVE_DATE_ACT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получения СМО подписанного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931EEA" w:rsidRPr="00C9131A" w:rsidTr="00E90249">
        <w:trPr>
          <w:trHeight w:val="604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V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E5063D">
              <w:rPr>
                <w:lang w:val="en-US" w:eastAsia="en-US"/>
              </w:rPr>
              <w:t>N</w:t>
            </w:r>
            <w:r w:rsidR="0079350F" w:rsidRPr="00E5063D">
              <w:rPr>
                <w:lang w:eastAsia="en-US"/>
              </w:rPr>
              <w:t>(</w:t>
            </w:r>
            <w:r w:rsidR="0079350F" w:rsidRPr="00E5063D">
              <w:rPr>
                <w:lang w:val="en-US" w:eastAsia="en-US"/>
              </w:rPr>
              <w:t>3</w:t>
            </w:r>
            <w:r w:rsidRPr="00E5063D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Вид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86727C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Заполняется в соответствии с </w:t>
            </w:r>
            <w:r w:rsidR="0086727C">
              <w:rPr>
                <w:sz w:val="18"/>
                <w:szCs w:val="18"/>
              </w:rPr>
              <w:t>Приложением №9</w:t>
            </w:r>
            <w:r w:rsidRPr="00C9131A">
              <w:rPr>
                <w:sz w:val="18"/>
                <w:szCs w:val="18"/>
              </w:rPr>
              <w:t>. На основе этого кода будут заполняться таблицы формы ПГ</w:t>
            </w:r>
          </w:p>
        </w:tc>
      </w:tr>
      <w:tr w:rsidR="00931EEA" w:rsidRPr="00C9131A" w:rsidTr="00E90249">
        <w:trPr>
          <w:trHeight w:val="6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86727C">
              <w:rPr>
                <w:lang w:eastAsia="en-US"/>
              </w:rPr>
              <w:t>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Ответ от ЛПУ по акту ЭКМП.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Возможны следующие значения: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1 - Согласован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2 - Направлена претензия в ТФОМС</w:t>
            </w:r>
          </w:p>
        </w:tc>
      </w:tr>
      <w:tr w:rsidR="00931EEA" w:rsidRPr="00771036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санкций по акту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rPr>
                <w:lang w:val="en-US"/>
              </w:rPr>
            </w:pPr>
            <w:r w:rsidRPr="00C9131A">
              <w:rPr>
                <w:lang w:val="en-US" w:eastAsia="en-US"/>
              </w:rPr>
              <w:t xml:space="preserve">= </w:t>
            </w:r>
            <w:r w:rsidRPr="00C9131A">
              <w:rPr>
                <w:rFonts w:eastAsia="Calibri"/>
                <w:lang w:val="en-US" w:eastAsia="en-US"/>
              </w:rPr>
              <w:t>SUM_ACT_PENALTY + SUM_ACT_NOPAYMENT</w:t>
            </w:r>
          </w:p>
        </w:tc>
      </w:tr>
      <w:tr w:rsidR="00931EEA" w:rsidRPr="00771036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штрафов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  <w:rPr>
                <w:lang w:val="en-US"/>
              </w:rPr>
            </w:pPr>
            <w:r w:rsidRPr="00C534B5">
              <w:rPr>
                <w:lang w:val="en-US" w:eastAsia="en-US"/>
              </w:rPr>
              <w:t xml:space="preserve">= </w:t>
            </w:r>
            <w:r w:rsidRPr="00C534B5">
              <w:rPr>
                <w:lang w:eastAsia="en-US"/>
              </w:rPr>
              <w:t>сумма</w:t>
            </w:r>
            <w:r w:rsidRPr="00C534B5">
              <w:rPr>
                <w:lang w:val="en-US" w:eastAsia="en-US"/>
              </w:rPr>
              <w:t xml:space="preserve"> </w:t>
            </w:r>
            <w:r w:rsidR="002F31D7" w:rsidRPr="00C534B5">
              <w:rPr>
                <w:lang w:val="en-US" w:eastAsia="en-US"/>
              </w:rPr>
              <w:t>&lt;Z_SL-SL- SUM_PENALTY&gt;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в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акте</w:t>
            </w:r>
          </w:p>
        </w:tc>
      </w:tr>
      <w:tr w:rsidR="00931EEA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2F31D7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неоплат (уменьшений в оплате)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</w:pPr>
            <w:r w:rsidRPr="00C534B5">
              <w:rPr>
                <w:lang w:eastAsia="en-US"/>
              </w:rPr>
              <w:t xml:space="preserve">= сумма всех  </w:t>
            </w:r>
            <w:r w:rsidR="002F31D7" w:rsidRPr="00C534B5">
              <w:rPr>
                <w:lang w:eastAsia="en-US"/>
              </w:rPr>
              <w:t>&lt;</w:t>
            </w:r>
            <w:r w:rsidR="002F31D7" w:rsidRPr="00C534B5">
              <w:rPr>
                <w:lang w:val="en-US" w:eastAsia="en-US"/>
              </w:rPr>
              <w:t>Z</w:t>
            </w:r>
            <w:r w:rsidR="002F31D7" w:rsidRPr="00C534B5">
              <w:rPr>
                <w:lang w:eastAsia="en-US"/>
              </w:rPr>
              <w:t>_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>-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 xml:space="preserve">- </w:t>
            </w:r>
            <w:r w:rsidR="002F31D7" w:rsidRPr="00C534B5">
              <w:rPr>
                <w:lang w:val="en-US" w:eastAsia="en-US"/>
              </w:rPr>
              <w:t>SUM</w:t>
            </w:r>
            <w:r w:rsidR="002F31D7" w:rsidRPr="00C534B5">
              <w:rPr>
                <w:lang w:eastAsia="en-US"/>
              </w:rPr>
              <w:t xml:space="preserve">_ </w:t>
            </w:r>
            <w:r w:rsidR="002F31D7" w:rsidRPr="00C534B5">
              <w:rPr>
                <w:lang w:val="en-US" w:eastAsia="en-US"/>
              </w:rPr>
              <w:t>NOPAYMENT</w:t>
            </w:r>
            <w:r w:rsidR="002F31D7" w:rsidRPr="00C534B5">
              <w:rPr>
                <w:lang w:eastAsia="en-US"/>
              </w:rPr>
              <w:t xml:space="preserve">&gt; </w:t>
            </w:r>
            <w:r w:rsidRPr="00C534B5">
              <w:rPr>
                <w:lang w:eastAsia="en-US"/>
              </w:rPr>
              <w:t>в акте</w:t>
            </w:r>
          </w:p>
        </w:tc>
      </w:tr>
      <w:tr w:rsidR="00931EEA" w:rsidRPr="00C9131A" w:rsidTr="00E90249">
        <w:trPr>
          <w:trHeight w:val="51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Записи</w:t>
            </w:r>
          </w:p>
        </w:tc>
      </w:tr>
      <w:tr w:rsidR="00931EEA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ZAP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N_ZAP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N(8)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позиции записи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Уникально идентифицирует запись в пределах пакета. Значение берется из счета МО.</w:t>
            </w:r>
          </w:p>
        </w:tc>
      </w:tr>
      <w:tr w:rsidR="00931EEA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Счёт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счёте МО, в который входит данная запись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Z_SL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Законченный случай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законченном случае, включенном в данную запись.</w:t>
            </w:r>
          </w:p>
        </w:tc>
      </w:tr>
      <w:tr w:rsidR="00931EEA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f2"/>
              <w:shd w:val="clear" w:color="auto" w:fill="FFFFFF"/>
            </w:pPr>
            <w:r w:rsidRPr="00C9131A">
              <w:rPr>
                <w:rStyle w:val="ab"/>
                <w:color w:val="000000"/>
                <w:sz w:val="20"/>
                <w:szCs w:val="20"/>
                <w:lang w:eastAsia="en-US"/>
              </w:rPr>
              <w:t>Счёт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VERSION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E5063D">
              <w:rPr>
                <w:lang w:eastAsia="en-US"/>
              </w:rPr>
              <w:t>Версия счета по случаям которого проведена экспертиза</w:t>
            </w:r>
            <w:r w:rsidR="00545032" w:rsidRPr="00E5063D">
              <w:rPr>
                <w:lang w:eastAsia="en-US"/>
              </w:rPr>
              <w:t>.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4226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N(8)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Код записи счета</w:t>
            </w:r>
          </w:p>
        </w:tc>
        <w:tc>
          <w:tcPr>
            <w:tcW w:w="4953" w:type="dxa"/>
            <w:vMerge w:val="restart"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Все реквизиты счета должны совпадать с реквизитами, полученными от МО (в т.ч. и код записи счета, т.к. по нему производится идентификация счета в ИС ТФОМС).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CODE_MO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Реестровый номер медицинской организации (юридического лица)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YEAR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MONTH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NSCHET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(15)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PLAT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Плательщик. Реестровый номер СМО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Законченный случай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Z_SL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IDCASE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Т(40)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законченном случае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элеме</w:t>
            </w:r>
            <w:r w:rsidR="00545032">
              <w:rPr>
                <w:lang w:eastAsia="en-US"/>
              </w:rPr>
              <w:t>нта IDCASE законченного случая.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 Обязательно заполняется для счетов версии 3.</w:t>
            </w:r>
            <w:r w:rsidRPr="00E5063D">
              <w:rPr>
                <w:lang w:eastAsia="en-US"/>
              </w:rPr>
              <w:t>0 и 3.1</w:t>
            </w:r>
            <w:r w:rsidR="00545032" w:rsidRPr="00E5063D">
              <w:rPr>
                <w:lang w:eastAsia="en-US"/>
              </w:rPr>
              <w:t>.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случае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Случаи лечения, вошедшие в данный акт. Список случаев, подвергнутых экспертизе из текущей записи </w:t>
            </w:r>
            <w:r w:rsidRPr="00C9131A">
              <w:rPr>
                <w:lang w:eastAsia="en-US"/>
              </w:rPr>
              <w:lastRenderedPageBreak/>
              <w:t>(</w:t>
            </w: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ZAP</w:t>
            </w:r>
            <w:r w:rsidRPr="00C9131A">
              <w:rPr>
                <w:lang w:eastAsia="en-US"/>
              </w:rPr>
              <w:t>)</w:t>
            </w:r>
          </w:p>
        </w:tc>
      </w:tr>
      <w:tr w:rsidR="00931EEA" w:rsidRPr="00C9131A" w:rsidTr="00E90249">
        <w:trPr>
          <w:trHeight w:val="4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lastRenderedPageBreak/>
              <w:t>Сведения о случае</w:t>
            </w:r>
            <w:r w:rsidRPr="00C9131A">
              <w:rPr>
                <w:b/>
                <w:bCs/>
                <w:lang w:val="en-US" w:eastAsia="en-US"/>
              </w:rPr>
              <w:t xml:space="preserve"> 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SL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ID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(40)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записи в реестре случаев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545032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3.0</w:t>
            </w:r>
            <w:r>
              <w:rPr>
                <w:lang w:eastAsia="en-US"/>
              </w:rPr>
              <w:t xml:space="preserve"> </w:t>
            </w:r>
            <w:r w:rsidRPr="00E5063D">
              <w:rPr>
                <w:lang w:eastAsia="en-US"/>
              </w:rPr>
              <w:t>и 3.1 уникально</w:t>
            </w:r>
            <w:r w:rsidRPr="00C9131A">
              <w:rPr>
                <w:lang w:eastAsia="en-US"/>
              </w:rPr>
              <w:t xml:space="preserve"> идентифицирует случай в пределах </w:t>
            </w:r>
            <w:r w:rsidRPr="00C9131A">
              <w:rPr>
                <w:lang w:val="en-US" w:eastAsia="en-US"/>
              </w:rPr>
              <w:t>Z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SL</w:t>
            </w:r>
            <w:r w:rsidR="00545032">
              <w:rPr>
                <w:lang w:eastAsia="en-US"/>
              </w:rPr>
              <w:t>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2.1 уникально идентифицирует случай в пределах реестра счетов (в версии 2.1 поле называлось IDCASE).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 по данному случаю.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</w:t>
            </w:r>
          </w:p>
        </w:tc>
      </w:tr>
      <w:tr w:rsidR="00931EEA" w:rsidRPr="00C9131A" w:rsidTr="00E90249">
        <w:trPr>
          <w:trHeight w:val="12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OPLATA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Тип оплаты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Заполняется СМО. Оплата случая оказания медпомощи (с учётом всех санкций):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1 – полная,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2 – полный отказ,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0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3 – частичный отказ, если </w:t>
            </w:r>
            <w:r w:rsidRPr="00C9131A">
              <w:rPr>
                <w:sz w:val="18"/>
                <w:szCs w:val="18"/>
                <w:lang w:val="en-US"/>
              </w:rPr>
              <w:t>SUMV</w:t>
            </w:r>
            <w:r w:rsidRPr="00C9131A">
              <w:rPr>
                <w:sz w:val="18"/>
                <w:szCs w:val="18"/>
              </w:rPr>
              <w:t xml:space="preserve"> &gt;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&gt; 0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принятая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= </w:t>
            </w:r>
            <w:r w:rsidRPr="00C9131A">
              <w:rPr>
                <w:lang w:val="en-US" w:eastAsia="en-US"/>
              </w:rPr>
              <w:t>SUMV</w:t>
            </w:r>
            <w:r w:rsidRPr="00C9131A">
              <w:rPr>
                <w:lang w:eastAsia="en-US"/>
              </w:rPr>
              <w:t xml:space="preserve"> минус сумма по результатам МЭК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DESCR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Т(512)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Описание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штрафов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= сумма штрафа по тому дефекту</w:t>
            </w:r>
            <w:r w:rsidRPr="00C9131A">
              <w:rPr>
                <w:rFonts w:eastAsia="Calibri"/>
                <w:lang w:eastAsia="en-US"/>
              </w:rPr>
              <w:t>, в котором тег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&lt;</w:t>
            </w:r>
            <w:r w:rsidRPr="00C9131A">
              <w:rPr>
                <w:lang w:val="en-US" w:eastAsia="en-US"/>
              </w:rPr>
              <w:t>DEFECT</w:t>
            </w:r>
            <w:r w:rsidRPr="00C9131A">
              <w:rPr>
                <w:lang w:eastAsia="en-US"/>
              </w:rPr>
              <w:t>-</w:t>
            </w:r>
            <w:r w:rsidRPr="00C9131A">
              <w:rPr>
                <w:lang w:val="en-US" w:eastAsia="en-US"/>
              </w:rPr>
              <w:t>IS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SANK</w:t>
            </w:r>
            <w:r w:rsidRPr="00C9131A">
              <w:rPr>
                <w:lang w:eastAsia="en-US"/>
              </w:rPr>
              <w:t>&gt; = 1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неоплат (уменьшений в оплате)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= сумма неоплаты по тому дефекту</w:t>
            </w:r>
            <w:r w:rsidRPr="00C9131A">
              <w:rPr>
                <w:rFonts w:eastAsia="Calibri"/>
                <w:lang w:eastAsia="en-US"/>
              </w:rPr>
              <w:t>, в котором тег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&lt;</w:t>
            </w:r>
            <w:r w:rsidRPr="00C9131A">
              <w:rPr>
                <w:lang w:val="en-US" w:eastAsia="en-US"/>
              </w:rPr>
              <w:t>DEFECT</w:t>
            </w:r>
            <w:r w:rsidRPr="00C9131A">
              <w:rPr>
                <w:lang w:eastAsia="en-US"/>
              </w:rPr>
              <w:t>-</w:t>
            </w:r>
            <w:r w:rsidRPr="00C9131A">
              <w:rPr>
                <w:lang w:val="en-US" w:eastAsia="en-US"/>
              </w:rPr>
              <w:t>IS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SANK</w:t>
            </w:r>
            <w:r w:rsidRPr="00C9131A">
              <w:rPr>
                <w:lang w:eastAsia="en-US"/>
              </w:rPr>
              <w:t>&gt; = 1</w:t>
            </w:r>
          </w:p>
        </w:tc>
      </w:tr>
      <w:tr w:rsidR="000243D0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243D0" w:rsidRPr="00C9131A" w:rsidRDefault="000243D0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243D0" w:rsidRPr="000243D0" w:rsidRDefault="000243D0" w:rsidP="00E90249">
            <w:pPr>
              <w:shd w:val="clear" w:color="auto" w:fill="FFFFFF"/>
              <w:rPr>
                <w:rFonts w:eastAsia="Calibri"/>
                <w:lang w:val="en-US" w:eastAsia="en-US"/>
              </w:rPr>
            </w:pPr>
            <w:r w:rsidRPr="000243D0">
              <w:rPr>
                <w:rFonts w:eastAsia="Calibri"/>
                <w:lang w:eastAsia="en-US"/>
              </w:rPr>
              <w:t>CODE_ 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243D0" w:rsidRPr="000243D0" w:rsidRDefault="000243D0" w:rsidP="00E90249">
            <w:pPr>
              <w:shd w:val="clear" w:color="auto" w:fill="FFFFFF"/>
              <w:jc w:val="center"/>
              <w:rPr>
                <w:lang w:eastAsia="en-US"/>
              </w:rPr>
            </w:pPr>
            <w:r w:rsidRPr="000243D0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243D0" w:rsidRPr="000243D0" w:rsidRDefault="000243D0" w:rsidP="00E90249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0243D0">
              <w:rPr>
                <w:rFonts w:eastAsia="Calibri"/>
                <w:lang w:val="en-US" w:eastAsia="en-US"/>
              </w:rPr>
              <w:t>T(14)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243D0" w:rsidRPr="000243D0" w:rsidRDefault="000243D0" w:rsidP="00E90249">
            <w:pPr>
              <w:shd w:val="clear" w:color="auto" w:fill="FFFFFF"/>
              <w:rPr>
                <w:lang w:eastAsia="en-US"/>
              </w:rPr>
            </w:pPr>
            <w:r w:rsidRPr="000243D0">
              <w:rPr>
                <w:sz w:val="18"/>
                <w:szCs w:val="18"/>
              </w:rPr>
              <w:t>Код эксперта ЭКМП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243D0" w:rsidRPr="000243D0" w:rsidRDefault="000243D0" w:rsidP="000243D0">
            <w:pPr>
              <w:rPr>
                <w:sz w:val="18"/>
                <w:szCs w:val="18"/>
              </w:rPr>
            </w:pPr>
            <w:r w:rsidRPr="000243D0">
              <w:rPr>
                <w:sz w:val="18"/>
                <w:szCs w:val="18"/>
              </w:rPr>
              <w:t>Заполняется в соответствии с F004-Единым реестром экспертов качества МП  (поле Код эксперта)</w:t>
            </w:r>
          </w:p>
          <w:p w:rsidR="000243D0" w:rsidRPr="000243D0" w:rsidRDefault="00272DA3" w:rsidP="000243D0">
            <w:pPr>
              <w:shd w:val="clear" w:color="auto" w:fill="FFFFFF"/>
              <w:rPr>
                <w:lang w:eastAsia="en-US"/>
              </w:rPr>
            </w:pPr>
            <w:r>
              <w:rPr>
                <w:sz w:val="18"/>
                <w:szCs w:val="18"/>
              </w:rPr>
              <w:t xml:space="preserve">Внимание! </w:t>
            </w:r>
            <w:r w:rsidRPr="00272DA3">
              <w:rPr>
                <w:b/>
                <w:sz w:val="18"/>
                <w:szCs w:val="18"/>
              </w:rPr>
              <w:t>ОБЯЗАТЕЛЬНО</w:t>
            </w:r>
            <w:r w:rsidR="000243D0" w:rsidRPr="00272DA3">
              <w:rPr>
                <w:b/>
                <w:sz w:val="18"/>
                <w:szCs w:val="18"/>
              </w:rPr>
              <w:t xml:space="preserve"> </w:t>
            </w:r>
            <w:r w:rsidR="000243D0" w:rsidRPr="000243D0">
              <w:rPr>
                <w:sz w:val="18"/>
                <w:szCs w:val="18"/>
              </w:rPr>
              <w:t>в случае проведения ЭКМП</w:t>
            </w:r>
          </w:p>
        </w:tc>
      </w:tr>
      <w:tr w:rsidR="00931EEA" w:rsidRPr="00C9131A" w:rsidTr="00E90249">
        <w:trPr>
          <w:trHeight w:val="5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IS_DISSECT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rFonts w:eastAsia="Calibri"/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Факт вскрытия по случаю с летальным исходом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 xml:space="preserve">0 – вскрытие не производилось, 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1 – вскрытие  производилось</w:t>
            </w:r>
          </w:p>
        </w:tc>
      </w:tr>
      <w:tr w:rsidR="00931EEA" w:rsidRPr="00C9131A" w:rsidTr="00E90249">
        <w:trPr>
          <w:trHeight w:val="51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факте вскрытия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Заполняется обязательно, если </w:t>
            </w:r>
            <w:r w:rsidRPr="00C9131A">
              <w:rPr>
                <w:rFonts w:eastAsia="Calibri"/>
                <w:lang w:val="en-US" w:eastAsia="en-US"/>
              </w:rPr>
              <w:t>IS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DISSECT</w:t>
            </w:r>
            <w:r w:rsidRPr="00C9131A">
              <w:rPr>
                <w:rFonts w:eastAsia="Calibri"/>
                <w:lang w:eastAsia="en-US"/>
              </w:rPr>
              <w:t xml:space="preserve"> = 1, 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 xml:space="preserve">не подается, если </w:t>
            </w:r>
            <w:r w:rsidRPr="00C9131A">
              <w:rPr>
                <w:rFonts w:eastAsia="Calibri"/>
                <w:lang w:val="en-US" w:eastAsia="en-US"/>
              </w:rPr>
              <w:t>IS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DISSECT</w:t>
            </w:r>
            <w:r w:rsidRPr="00C9131A">
              <w:rPr>
                <w:rFonts w:eastAsia="Calibri"/>
                <w:lang w:eastAsia="en-US"/>
              </w:rPr>
              <w:t xml:space="preserve"> = 0</w:t>
            </w:r>
          </w:p>
        </w:tc>
      </w:tr>
      <w:tr w:rsidR="00931EEA" w:rsidRPr="00C9131A" w:rsidTr="00E90249">
        <w:trPr>
          <w:trHeight w:val="318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E5063D" w:rsidRDefault="00931EEA" w:rsidP="00E90249">
            <w:pPr>
              <w:shd w:val="clear" w:color="auto" w:fill="FFFFFF"/>
              <w:jc w:val="center"/>
            </w:pPr>
            <w:r w:rsidRPr="00E5063D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E5063D" w:rsidRDefault="00931EEA" w:rsidP="00E90249">
            <w:pPr>
              <w:shd w:val="clear" w:color="auto" w:fill="FFFFFF"/>
              <w:jc w:val="center"/>
            </w:pPr>
            <w:r w:rsidRPr="00E5063D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E5063D" w:rsidRDefault="00931EEA" w:rsidP="00E90249">
            <w:pPr>
              <w:shd w:val="clear" w:color="auto" w:fill="FFFFFF"/>
            </w:pPr>
            <w:r w:rsidRPr="00E5063D">
              <w:rPr>
                <w:lang w:eastAsia="en-US"/>
              </w:rPr>
              <w:t xml:space="preserve">Сведения о всех дефектах </w:t>
            </w:r>
            <w:r w:rsidRPr="00E5063D">
              <w:rPr>
                <w:lang w:eastAsia="en-US"/>
              </w:rPr>
              <w:lastRenderedPageBreak/>
              <w:t>по данному случаю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E5063D" w:rsidRDefault="00931EEA" w:rsidP="00E5063D">
            <w:pPr>
              <w:shd w:val="clear" w:color="auto" w:fill="FFFFFF"/>
            </w:pPr>
            <w:r w:rsidRPr="00E5063D">
              <w:rPr>
                <w:lang w:eastAsia="en-US"/>
              </w:rPr>
              <w:lastRenderedPageBreak/>
              <w:t xml:space="preserve">Заполняется обязательно при наличии дефектов </w:t>
            </w:r>
            <w:r w:rsidRPr="00E5063D">
              <w:rPr>
                <w:lang w:eastAsia="en-US"/>
              </w:rPr>
              <w:lastRenderedPageBreak/>
              <w:t xml:space="preserve">обнаруженных при проведении экспертизы. </w:t>
            </w:r>
          </w:p>
        </w:tc>
      </w:tr>
      <w:tr w:rsidR="00931EEA" w:rsidRPr="00C9131A" w:rsidTr="00E90249">
        <w:trPr>
          <w:trHeight w:val="719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lastRenderedPageBreak/>
              <w:t> 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COMENTSL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Служебное поле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9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вскрытии при летальном исходе</w:t>
            </w:r>
          </w:p>
        </w:tc>
      </w:tr>
      <w:tr w:rsidR="00931EEA" w:rsidRPr="00C9131A" w:rsidTr="00E90249">
        <w:trPr>
          <w:trHeight w:val="552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DEATH_DS1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931EEA" w:rsidRPr="00C9131A" w:rsidTr="00E90249">
        <w:trPr>
          <w:trHeight w:val="56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DEATH_DS2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осложнения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931EEA" w:rsidRPr="00C9131A" w:rsidTr="00E90249">
        <w:trPr>
          <w:trHeight w:val="55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DEATH_DS3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931EEA" w:rsidRPr="00C9131A" w:rsidTr="00E90249">
        <w:trPr>
          <w:trHeight w:val="54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VARIANCE_CAT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Категория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Заполняется  кодом категории расхождения диагнозов по Таблице 3</w:t>
            </w:r>
          </w:p>
        </w:tc>
      </w:tr>
      <w:tr w:rsidR="00931EEA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Сведения о причинах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Заполнение обязательно, если DEATH_</w:t>
            </w:r>
            <w:r w:rsidRPr="00C9131A">
              <w:rPr>
                <w:rFonts w:eastAsia="Calibri"/>
                <w:sz w:val="18"/>
                <w:szCs w:val="18"/>
                <w:lang w:val="en-US"/>
              </w:rPr>
              <w:t>CAT</w:t>
            </w:r>
            <w:r w:rsidRPr="00C9131A">
              <w:rPr>
                <w:rFonts w:eastAsia="Calibri"/>
                <w:sz w:val="18"/>
                <w:szCs w:val="18"/>
              </w:rPr>
              <w:t xml:space="preserve"> не равно 0 (см. Таблицу 3)</w:t>
            </w:r>
          </w:p>
        </w:tc>
      </w:tr>
      <w:tr w:rsidR="00931EEA" w:rsidRPr="00C9131A" w:rsidTr="00E90249">
        <w:trPr>
          <w:trHeight w:val="54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причинах расхождения диагнозов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Причина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Код причины расхождения диагнозов по Таблице 4</w:t>
            </w:r>
          </w:p>
        </w:tc>
      </w:tr>
      <w:tr w:rsidR="00931EEA" w:rsidRPr="00C9131A" w:rsidTr="00E90249">
        <w:trPr>
          <w:trHeight w:val="53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финансовой санкции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rFonts w:eastAsia="Calibri"/>
                <w:sz w:val="20"/>
                <w:szCs w:val="20"/>
                <w:lang w:eastAsia="en-US"/>
              </w:rPr>
              <w:t>S_CODE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>Идентификатор финансовой санкции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rFonts w:eastAsia="MS Mincho"/>
                <w:sz w:val="20"/>
                <w:szCs w:val="20"/>
                <w:lang w:eastAsia="en-US"/>
              </w:rPr>
              <w:t xml:space="preserve">Уникален в пределах случая. Заполняется СМО. Кол-во тегов </w:t>
            </w:r>
            <w:r w:rsidRPr="00C9131A">
              <w:rPr>
                <w:rFonts w:eastAsia="MS Mincho"/>
                <w:sz w:val="20"/>
                <w:szCs w:val="20"/>
                <w:lang w:val="en-US" w:eastAsia="en-US"/>
              </w:rPr>
              <w:t>DEFECT</w:t>
            </w:r>
            <w:r w:rsidRPr="00C9131A">
              <w:rPr>
                <w:rFonts w:eastAsia="MS Mincho"/>
                <w:sz w:val="20"/>
                <w:szCs w:val="20"/>
                <w:lang w:eastAsia="en-US"/>
              </w:rPr>
              <w:t xml:space="preserve"> равно количеству дефектов, обнаруженных по данному случаю.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>S_SUM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Финансовая санкция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 xml:space="preserve">Взаимосвязано с элементом </w:t>
            </w:r>
            <w:r w:rsidRPr="00C9131A">
              <w:rPr>
                <w:sz w:val="20"/>
                <w:szCs w:val="20"/>
                <w:lang w:val="en-US" w:eastAsia="en-US"/>
              </w:rPr>
              <w:t>IS</w:t>
            </w:r>
            <w:r w:rsidRPr="00C9131A">
              <w:rPr>
                <w:sz w:val="20"/>
                <w:szCs w:val="20"/>
                <w:lang w:eastAsia="en-US"/>
              </w:rPr>
              <w:t>_</w:t>
            </w:r>
            <w:r w:rsidRPr="00C9131A">
              <w:rPr>
                <w:sz w:val="20"/>
                <w:szCs w:val="20"/>
                <w:lang w:val="en-US" w:eastAsia="en-US"/>
              </w:rPr>
              <w:t>SANK</w:t>
            </w:r>
            <w:r w:rsidRPr="00C9131A">
              <w:rPr>
                <w:sz w:val="20"/>
                <w:szCs w:val="20"/>
                <w:lang w:eastAsia="en-US"/>
              </w:rPr>
              <w:t>:</w:t>
            </w:r>
          </w:p>
          <w:p w:rsidR="00931EEA" w:rsidRPr="00C9131A" w:rsidRDefault="00931EEA" w:rsidP="00E90249">
            <w:pPr>
              <w:pStyle w:val="1e"/>
              <w:numPr>
                <w:ilvl w:val="0"/>
                <w:numId w:val="5"/>
              </w:numPr>
              <w:shd w:val="clear" w:color="auto" w:fill="FFFFFF"/>
              <w:jc w:val="left"/>
              <w:rPr>
                <w:lang w:val="en-US"/>
              </w:rPr>
            </w:pPr>
            <w:r w:rsidRPr="00C9131A">
              <w:rPr>
                <w:sz w:val="20"/>
                <w:szCs w:val="20"/>
                <w:lang w:eastAsia="en-US"/>
              </w:rPr>
              <w:t>если</w:t>
            </w:r>
            <w:r w:rsidRPr="00C9131A">
              <w:rPr>
                <w:sz w:val="20"/>
                <w:szCs w:val="20"/>
                <w:lang w:val="en-US" w:eastAsia="en-US"/>
              </w:rPr>
              <w:t xml:space="preserve"> IS_SANK = 0, 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S_SUM = 0.00</w:t>
            </w:r>
          </w:p>
          <w:p w:rsidR="00931EEA" w:rsidRPr="00C9131A" w:rsidRDefault="00931EEA" w:rsidP="00E90249">
            <w:pPr>
              <w:pStyle w:val="1e"/>
              <w:numPr>
                <w:ilvl w:val="0"/>
                <w:numId w:val="5"/>
              </w:numPr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 xml:space="preserve">если </w:t>
            </w:r>
            <w:r w:rsidRPr="00C9131A">
              <w:rPr>
                <w:sz w:val="20"/>
                <w:szCs w:val="20"/>
                <w:lang w:val="en-US" w:eastAsia="en-US"/>
              </w:rPr>
              <w:t>IS</w:t>
            </w:r>
            <w:r w:rsidRPr="00C9131A">
              <w:rPr>
                <w:sz w:val="20"/>
                <w:szCs w:val="20"/>
                <w:lang w:eastAsia="en-US"/>
              </w:rPr>
              <w:t>_</w:t>
            </w:r>
            <w:r w:rsidRPr="00C9131A">
              <w:rPr>
                <w:sz w:val="20"/>
                <w:szCs w:val="20"/>
                <w:lang w:val="en-US" w:eastAsia="en-US"/>
              </w:rPr>
              <w:t>SANK</w:t>
            </w:r>
            <w:r w:rsidRPr="00C9131A">
              <w:rPr>
                <w:sz w:val="20"/>
                <w:szCs w:val="20"/>
                <w:lang w:eastAsia="en-US"/>
              </w:rPr>
              <w:t xml:space="preserve"> = 1, 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</w:t>
            </w: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>_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SUM</w:t>
            </w: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равно сумме примененной финансовой санкции.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</w:t>
            </w:r>
            <w:r w:rsidRPr="00C9131A">
              <w:rPr>
                <w:lang w:eastAsia="en-US"/>
              </w:rPr>
              <w:t>14</w:t>
            </w:r>
            <w:r w:rsidRPr="00C9131A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Код эксперта ЭКМП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Заполняется обязательно в случае проведения ЭКМП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IDSERV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услуги (из счета МО), в одном из полей которой обнаружена ошибка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rFonts w:eastAsia="Calibri"/>
                <w:sz w:val="20"/>
                <w:szCs w:val="20"/>
                <w:lang w:eastAsia="en-US"/>
              </w:rPr>
              <w:t>S_OSN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8E7A13" w:rsidRDefault="00931EEA" w:rsidP="00E90249">
            <w:pPr>
              <w:shd w:val="clear" w:color="auto" w:fill="FFFFFF"/>
              <w:spacing w:before="40" w:after="40"/>
              <w:jc w:val="center"/>
            </w:pPr>
            <w:r w:rsidRPr="008E7A13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N(3)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pStyle w:val="1e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04728" w:rsidRPr="00304728" w:rsidRDefault="00931EEA" w:rsidP="00910E53">
            <w:pPr>
              <w:pStyle w:val="1e"/>
              <w:shd w:val="clear" w:color="auto" w:fill="FFFFFF"/>
              <w:jc w:val="left"/>
              <w:rPr>
                <w:lang w:eastAsia="en-US"/>
              </w:rPr>
            </w:pPr>
            <w:r w:rsidRPr="00C9131A">
              <w:rPr>
                <w:rFonts w:eastAsia="MS Mincho"/>
                <w:sz w:val="20"/>
                <w:szCs w:val="20"/>
                <w:lang w:eastAsia="en-US"/>
              </w:rPr>
              <w:t>Заполняется по региональному справочнику на основе F014 «Классификатор причин отказа в оплате медицинской помощи»</w:t>
            </w:r>
            <w:r>
              <w:rPr>
                <w:rFonts w:eastAsia="MS Mincho"/>
                <w:sz w:val="20"/>
                <w:szCs w:val="20"/>
                <w:lang w:eastAsia="en-US"/>
              </w:rPr>
              <w:t xml:space="preserve">. </w:t>
            </w:r>
            <w:r w:rsidRPr="00E5063D">
              <w:rPr>
                <w:rFonts w:eastAsia="MS Mincho"/>
                <w:sz w:val="20"/>
                <w:szCs w:val="20"/>
                <w:lang w:eastAsia="en-US"/>
              </w:rPr>
              <w:t xml:space="preserve">Обязательно при </w:t>
            </w:r>
            <w:r w:rsidRPr="00E5063D">
              <w:rPr>
                <w:lang w:val="en-US" w:eastAsia="en-US"/>
              </w:rPr>
              <w:t>IS</w:t>
            </w:r>
            <w:r w:rsidRPr="00910E53">
              <w:rPr>
                <w:lang w:eastAsia="en-US"/>
              </w:rPr>
              <w:t>_</w:t>
            </w:r>
            <w:r w:rsidRPr="00E5063D">
              <w:rPr>
                <w:lang w:val="en-US" w:eastAsia="en-US"/>
              </w:rPr>
              <w:t>SANK</w:t>
            </w:r>
            <w:r w:rsidRPr="00E5063D">
              <w:rPr>
                <w:lang w:eastAsia="en-US"/>
              </w:rPr>
              <w:t>=1.</w:t>
            </w:r>
            <w:r w:rsidR="00910E53">
              <w:rPr>
                <w:lang w:eastAsia="en-US"/>
              </w:rPr>
              <w:t xml:space="preserve"> </w:t>
            </w:r>
          </w:p>
          <w:p w:rsidR="00931EEA" w:rsidRPr="008E7A13" w:rsidRDefault="00304728" w:rsidP="00304728">
            <w:pPr>
              <w:pStyle w:val="1e"/>
              <w:shd w:val="clear" w:color="auto" w:fill="FFFFFF"/>
              <w:jc w:val="left"/>
            </w:pPr>
            <w:r w:rsidRPr="00272202">
              <w:rPr>
                <w:rFonts w:eastAsia="MS Mincho"/>
                <w:sz w:val="20"/>
                <w:szCs w:val="20"/>
                <w:lang w:eastAsia="en-US"/>
              </w:rPr>
              <w:t>Проставляется код</w:t>
            </w:r>
            <w:r w:rsidR="00910E53" w:rsidRPr="00272202">
              <w:rPr>
                <w:rFonts w:eastAsia="MS Mincho"/>
                <w:sz w:val="20"/>
                <w:szCs w:val="20"/>
                <w:lang w:eastAsia="en-US"/>
              </w:rPr>
              <w:t xml:space="preserve"> основания отказа</w:t>
            </w:r>
            <w:r w:rsidRPr="00272202">
              <w:rPr>
                <w:rFonts w:eastAsia="MS Mincho"/>
                <w:sz w:val="20"/>
                <w:szCs w:val="20"/>
                <w:lang w:eastAsia="en-US"/>
              </w:rPr>
              <w:t xml:space="preserve">, действующий на </w:t>
            </w:r>
            <w:r w:rsidR="00910E53" w:rsidRPr="00272202">
              <w:rPr>
                <w:rFonts w:eastAsia="MS Mincho"/>
                <w:sz w:val="20"/>
                <w:szCs w:val="20"/>
                <w:lang w:eastAsia="en-US"/>
              </w:rPr>
              <w:t>дат</w:t>
            </w:r>
            <w:r w:rsidRPr="00272202">
              <w:rPr>
                <w:rFonts w:eastAsia="MS Mincho"/>
                <w:sz w:val="20"/>
                <w:szCs w:val="20"/>
                <w:lang w:eastAsia="en-US"/>
              </w:rPr>
              <w:t>у</w:t>
            </w:r>
            <w:r w:rsidR="00910E53" w:rsidRPr="00272202">
              <w:rPr>
                <w:rFonts w:eastAsia="MS Mincho"/>
                <w:sz w:val="20"/>
                <w:szCs w:val="20"/>
                <w:lang w:eastAsia="en-US"/>
              </w:rPr>
              <w:t xml:space="preserve"> проведения экспертизы.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sz w:val="48"/>
                <w:szCs w:val="4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IS_SANK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Признак наличия санкции по данному дефекту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Возможны следующие значения: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0 - по данному дефекту не была применена санкция или отсутствуют основания для отказа в (частичной) оплате и/или для наложения штрафа,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1 - была применена санкция.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необходимо отметить данным признаком.</w:t>
            </w:r>
          </w:p>
        </w:tc>
      </w:tr>
      <w:tr w:rsidR="00931EEA" w:rsidRPr="00C9131A" w:rsidTr="004929B9">
        <w:trPr>
          <w:trHeight w:val="351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S_COM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Комментарий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Описание ошибки</w:t>
            </w:r>
          </w:p>
        </w:tc>
      </w:tr>
      <w:tr w:rsidR="005C3E0F" w:rsidRPr="0016090E" w:rsidTr="004929B9">
        <w:trPr>
          <w:trHeight w:val="91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C534B5">
              <w:rPr>
                <w:rFonts w:eastAsia="Calibri"/>
                <w:sz w:val="24"/>
                <w:szCs w:val="24"/>
              </w:rPr>
              <w:t>ADD_CODE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</w:rPr>
              <w:t xml:space="preserve">Дополнительный признак к дефекту 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E0F" w:rsidRPr="00C534B5" w:rsidRDefault="005C3E0F" w:rsidP="00272202">
            <w:pPr>
              <w:shd w:val="clear" w:color="auto" w:fill="FFFFFF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</w:rPr>
              <w:t xml:space="preserve">Заполняется в обязательном порядке в случае выявления признаков описанных в </w:t>
            </w:r>
            <w:r w:rsidR="00524C9E" w:rsidRPr="00272202">
              <w:rPr>
                <w:sz w:val="24"/>
                <w:szCs w:val="24"/>
              </w:rPr>
              <w:t>Приложении №22</w:t>
            </w:r>
          </w:p>
        </w:tc>
      </w:tr>
      <w:tr w:rsidR="004929B9" w:rsidRPr="00F566BA" w:rsidTr="00EF4F8B">
        <w:trPr>
          <w:trHeight w:val="3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4929B9" w:rsidRPr="00C534B5" w:rsidRDefault="005C3E0F" w:rsidP="00EF4F8B">
            <w:pPr>
              <w:shd w:val="clear" w:color="auto" w:fill="FFFFFF"/>
              <w:jc w:val="center"/>
              <w:rPr>
                <w:b/>
              </w:rPr>
            </w:pPr>
            <w:r w:rsidRPr="00C534B5">
              <w:rPr>
                <w:b/>
                <w:sz w:val="24"/>
                <w:szCs w:val="24"/>
              </w:rPr>
              <w:t>Дополнительный признак к дефекту</w:t>
            </w:r>
          </w:p>
        </w:tc>
      </w:tr>
      <w:tr w:rsidR="005C3E0F" w:rsidRPr="00E22C0E" w:rsidTr="007829F3">
        <w:trPr>
          <w:trHeight w:val="170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C534B5">
              <w:rPr>
                <w:rFonts w:eastAsia="Calibri"/>
                <w:sz w:val="24"/>
                <w:szCs w:val="24"/>
                <w:lang w:val="en-US"/>
              </w:rPr>
              <w:t>ADD_CODE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rPr>
                <w:sz w:val="24"/>
                <w:szCs w:val="24"/>
              </w:rPr>
            </w:pPr>
            <w:r w:rsidRPr="00C534B5">
              <w:rPr>
                <w:rFonts w:eastAsia="Calibri"/>
                <w:sz w:val="24"/>
                <w:szCs w:val="24"/>
                <w:lang w:val="en-US"/>
              </w:rPr>
              <w:t>DEF_CODE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534B5">
              <w:rPr>
                <w:sz w:val="24"/>
                <w:szCs w:val="24"/>
                <w:lang w:val="en-US"/>
              </w:rPr>
              <w:t>N</w:t>
            </w:r>
            <w:r w:rsidRPr="00C534B5">
              <w:rPr>
                <w:sz w:val="24"/>
                <w:szCs w:val="24"/>
              </w:rPr>
              <w:t>(2)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5C3E0F" w:rsidRPr="00C534B5" w:rsidRDefault="005C3E0F" w:rsidP="00EF4F8B">
            <w:pPr>
              <w:shd w:val="clear" w:color="auto" w:fill="FFFFFF"/>
              <w:rPr>
                <w:sz w:val="24"/>
                <w:szCs w:val="24"/>
              </w:rPr>
            </w:pPr>
            <w:r w:rsidRPr="00C534B5">
              <w:rPr>
                <w:rFonts w:eastAsia="Calibri"/>
                <w:sz w:val="24"/>
                <w:szCs w:val="24"/>
              </w:rPr>
              <w:t xml:space="preserve">Код </w:t>
            </w:r>
            <w:r w:rsidRPr="00C534B5">
              <w:rPr>
                <w:sz w:val="24"/>
                <w:szCs w:val="24"/>
              </w:rPr>
              <w:t>дополнительного признака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F4F8B" w:rsidRPr="00524C9E" w:rsidRDefault="00524C9E" w:rsidP="00524C9E">
            <w:pPr>
              <w:ind w:left="95"/>
              <w:rPr>
                <w:highlight w:val="yellow"/>
              </w:rPr>
            </w:pPr>
            <w:r w:rsidRPr="00272202">
              <w:t>Заполняется в соответствии с Приложением №22 к Порядку взаимодействия участников системы обязательного медицинского страхования Республики Карелия при проведении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</w:tr>
    </w:tbl>
    <w:p w:rsidR="00931EEA" w:rsidRPr="00A2237C" w:rsidRDefault="00931EEA" w:rsidP="00931EEA">
      <w:pPr>
        <w:shd w:val="clear" w:color="auto" w:fill="FFFFFF"/>
      </w:pPr>
    </w:p>
    <w:tbl>
      <w:tblPr>
        <w:tblW w:w="0" w:type="auto"/>
        <w:tblInd w:w="-5" w:type="dxa"/>
        <w:tblLayout w:type="fixed"/>
        <w:tblLook w:val="0000"/>
      </w:tblPr>
      <w:tblGrid>
        <w:gridCol w:w="1314"/>
        <w:gridCol w:w="1701"/>
        <w:gridCol w:w="637"/>
        <w:gridCol w:w="992"/>
        <w:gridCol w:w="2199"/>
        <w:gridCol w:w="7876"/>
      </w:tblGrid>
      <w:tr w:rsidR="00931EEA" w:rsidRPr="00C9131A" w:rsidTr="00E90249">
        <w:trPr>
          <w:trHeight w:val="522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lastRenderedPageBreak/>
              <w:t>Таблица 2. Структура файла с протоколом ФЛК</w:t>
            </w:r>
          </w:p>
        </w:tc>
      </w:tr>
      <w:tr w:rsidR="00931EEA" w:rsidRPr="00C9131A" w:rsidTr="00E90249">
        <w:trPr>
          <w:trHeight w:val="510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Cs/>
                <w:sz w:val="28"/>
                <w:szCs w:val="28"/>
              </w:rPr>
              <w:t>Имя файла протокола ФЛК соответствует имени файла с результатами экспертиз.</w:t>
            </w:r>
          </w:p>
        </w:tc>
      </w:tr>
      <w:tr w:rsidR="00931EEA" w:rsidRPr="00C9131A" w:rsidTr="00E90249">
        <w:trPr>
          <w:trHeight w:val="780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Код элемента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Содержание элемента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Тип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Формат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FLK_P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файла протокола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FNAME_I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исходного файла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31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HM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Причина отказа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файл включается информация обо всех обнаруженных ошибках.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Причина отказа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OSHIB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Код ошибки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соответствии с классификатором F012.</w:t>
            </w:r>
          </w:p>
        </w:tc>
      </w:tr>
      <w:tr w:rsidR="00931EEA" w:rsidRPr="00C9131A" w:rsidTr="00E90249">
        <w:trPr>
          <w:trHeight w:val="51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IM_POL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931EEA" w:rsidRPr="00C9131A" w:rsidTr="00E90249">
        <w:trPr>
          <w:trHeight w:val="27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BAS_EL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 для поля, в котором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N_ZAP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записи, в одном из полей которой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COMMENT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T(250)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Комментарий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Описание ошибки</w:t>
            </w:r>
          </w:p>
        </w:tc>
      </w:tr>
    </w:tbl>
    <w:p w:rsidR="00931EEA" w:rsidRPr="00C9131A" w:rsidRDefault="00931EEA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/>
      </w:tblPr>
      <w:tblGrid>
        <w:gridCol w:w="619"/>
        <w:gridCol w:w="14100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>Таблица 3. Справочник категорий расхождения диагнозов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0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Расхождений нет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расхождения диагнозов по I категории всегда объективные.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2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lastRenderedPageBreak/>
              <w:t xml:space="preserve">Правильный диагноз в данном МО был возможен и диагностическая ошибка повлекла за собой ошибочную </w:t>
            </w:r>
            <w:r w:rsidR="00C534B5">
              <w:rPr>
                <w:rFonts w:eastAsia="TimesNewRoman"/>
              </w:rPr>
              <w:t>врача</w:t>
            </w:r>
            <w:r w:rsidRPr="00C9131A">
              <w:rPr>
                <w:rFonts w:eastAsia="TimesNewRoman"/>
              </w:rPr>
              <w:t>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931EEA" w:rsidRPr="00C9131A" w:rsidRDefault="00931EEA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/>
      </w:tblPr>
      <w:tblGrid>
        <w:gridCol w:w="675"/>
        <w:gridCol w:w="14044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 xml:space="preserve">Таблица 4. </w:t>
            </w:r>
            <w:r w:rsidRPr="00C9131A">
              <w:rPr>
                <w:b/>
                <w:sz w:val="28"/>
                <w:szCs w:val="28"/>
              </w:rPr>
              <w:t>Справочник причин расхождения диагнозов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2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атипичностъ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4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Недостаточное обследование больного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5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анамнестических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6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клинических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7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8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заключения консультанта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9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E36724" w:rsidRDefault="00E36724" w:rsidP="00E36724"/>
    <w:p w:rsidR="00E36724" w:rsidRDefault="00E36724" w:rsidP="00E36724"/>
    <w:sectPr w:rsidR="00E36724" w:rsidSect="00E36724">
      <w:pgSz w:w="16838" w:h="11906" w:orient="landscape"/>
      <w:pgMar w:top="851" w:right="1134" w:bottom="170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061" w:rsidRDefault="00792061" w:rsidP="00C61506">
      <w:r>
        <w:separator/>
      </w:r>
    </w:p>
  </w:endnote>
  <w:endnote w:type="continuationSeparator" w:id="0">
    <w:p w:rsidR="00792061" w:rsidRDefault="00792061" w:rsidP="00C61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061" w:rsidRDefault="00792061" w:rsidP="00C61506">
      <w:r>
        <w:separator/>
      </w:r>
    </w:p>
  </w:footnote>
  <w:footnote w:type="continuationSeparator" w:id="0">
    <w:p w:rsidR="00792061" w:rsidRDefault="00792061" w:rsidP="00C61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F8B" w:rsidRDefault="00EF4F8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F8B" w:rsidRDefault="00A24FA3">
    <w:pPr>
      <w:pStyle w:val="af1"/>
      <w:jc w:val="center"/>
    </w:pPr>
    <w:fldSimple w:instr=" PAGE ">
      <w:r w:rsidR="00771036">
        <w:rPr>
          <w:noProof/>
        </w:rPr>
        <w:t>9</w:t>
      </w:r>
    </w:fldSimple>
  </w:p>
  <w:p w:rsidR="00EF4F8B" w:rsidRDefault="00EF4F8B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F8B" w:rsidRDefault="00EF4F8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hint="default"/>
        <w:sz w:val="28"/>
        <w:szCs w:val="28"/>
        <w:u w:val="none"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0000004"/>
    <w:multiLevelType w:val="singleLevel"/>
    <w:tmpl w:val="0000000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0"/>
        <w:szCs w:val="20"/>
        <w:lang w:val="en-US" w:eastAsia="en-US"/>
      </w:rPr>
    </w:lvl>
  </w:abstractNum>
  <w:abstractNum w:abstractNumId="5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28"/>
    <w:lvl w:ilvl="0">
      <w:start w:val="1"/>
      <w:numFmt w:val="bullet"/>
      <w:lvlText w:val="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7">
    <w:nsid w:val="4487251B"/>
    <w:multiLevelType w:val="hybridMultilevel"/>
    <w:tmpl w:val="E800C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EEA"/>
    <w:rsid w:val="000243D0"/>
    <w:rsid w:val="00077B19"/>
    <w:rsid w:val="0009599A"/>
    <w:rsid w:val="000C4E2F"/>
    <w:rsid w:val="000E3DBF"/>
    <w:rsid w:val="000F1DD5"/>
    <w:rsid w:val="00192242"/>
    <w:rsid w:val="001B03AF"/>
    <w:rsid w:val="001D2552"/>
    <w:rsid w:val="001E4D6E"/>
    <w:rsid w:val="002005E4"/>
    <w:rsid w:val="00272202"/>
    <w:rsid w:val="00272DA3"/>
    <w:rsid w:val="002F31D7"/>
    <w:rsid w:val="002F63A4"/>
    <w:rsid w:val="00304728"/>
    <w:rsid w:val="003515B7"/>
    <w:rsid w:val="003C108C"/>
    <w:rsid w:val="00435608"/>
    <w:rsid w:val="00486E5A"/>
    <w:rsid w:val="004929B9"/>
    <w:rsid w:val="00524C9E"/>
    <w:rsid w:val="00544536"/>
    <w:rsid w:val="00545032"/>
    <w:rsid w:val="005545DB"/>
    <w:rsid w:val="0056251F"/>
    <w:rsid w:val="00574A48"/>
    <w:rsid w:val="005B322A"/>
    <w:rsid w:val="005C3E0F"/>
    <w:rsid w:val="005C4F9B"/>
    <w:rsid w:val="00613013"/>
    <w:rsid w:val="00660284"/>
    <w:rsid w:val="006739C4"/>
    <w:rsid w:val="006C48FD"/>
    <w:rsid w:val="00745F18"/>
    <w:rsid w:val="00771036"/>
    <w:rsid w:val="007829F3"/>
    <w:rsid w:val="00792061"/>
    <w:rsid w:val="0079350F"/>
    <w:rsid w:val="0086727C"/>
    <w:rsid w:val="00873353"/>
    <w:rsid w:val="00887869"/>
    <w:rsid w:val="008950DE"/>
    <w:rsid w:val="008B41E9"/>
    <w:rsid w:val="00902D5E"/>
    <w:rsid w:val="00910E53"/>
    <w:rsid w:val="00931EEA"/>
    <w:rsid w:val="009A2592"/>
    <w:rsid w:val="00A2237C"/>
    <w:rsid w:val="00A24FA3"/>
    <w:rsid w:val="00A8347E"/>
    <w:rsid w:val="00A86E84"/>
    <w:rsid w:val="00AA112D"/>
    <w:rsid w:val="00B14120"/>
    <w:rsid w:val="00B3310E"/>
    <w:rsid w:val="00B460DF"/>
    <w:rsid w:val="00B73477"/>
    <w:rsid w:val="00BB6E59"/>
    <w:rsid w:val="00BE0620"/>
    <w:rsid w:val="00C07A3E"/>
    <w:rsid w:val="00C534B5"/>
    <w:rsid w:val="00C61506"/>
    <w:rsid w:val="00C66E72"/>
    <w:rsid w:val="00C96C78"/>
    <w:rsid w:val="00D250FE"/>
    <w:rsid w:val="00D31129"/>
    <w:rsid w:val="00E36724"/>
    <w:rsid w:val="00E5063D"/>
    <w:rsid w:val="00E55F2D"/>
    <w:rsid w:val="00E814E7"/>
    <w:rsid w:val="00E90249"/>
    <w:rsid w:val="00EA62FD"/>
    <w:rsid w:val="00ED15D6"/>
    <w:rsid w:val="00EF4F8B"/>
    <w:rsid w:val="00FE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931EEA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31EE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EE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31EEA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WW8Num1z0">
    <w:name w:val="WW8Num1z0"/>
    <w:rsid w:val="00931EEA"/>
  </w:style>
  <w:style w:type="character" w:customStyle="1" w:styleId="WW8Num2z0">
    <w:name w:val="WW8Num2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931EEA"/>
    <w:rPr>
      <w:rFonts w:ascii="Times New Roman" w:hAnsi="Times New Roman" w:cs="Times New Roman" w:hint="default"/>
    </w:rPr>
  </w:style>
  <w:style w:type="character" w:customStyle="1" w:styleId="WW8Num5z0">
    <w:name w:val="WW8Num5z0"/>
    <w:rsid w:val="00931EEA"/>
    <w:rPr>
      <w:rFonts w:ascii="Times New Roman" w:hAnsi="Times New Roman" w:cs="Times New Roman" w:hint="default"/>
    </w:rPr>
  </w:style>
  <w:style w:type="character" w:customStyle="1" w:styleId="WW8Num6z0">
    <w:name w:val="WW8Num6z0"/>
    <w:rsid w:val="00931EEA"/>
    <w:rPr>
      <w:rFonts w:ascii="Times New Roman" w:hAnsi="Times New Roman" w:cs="Times New Roman" w:hint="default"/>
    </w:rPr>
  </w:style>
  <w:style w:type="character" w:customStyle="1" w:styleId="WW8Num7z0">
    <w:name w:val="WW8Num7z0"/>
    <w:rsid w:val="00931EEA"/>
    <w:rPr>
      <w:rFonts w:ascii="Symbol" w:hAnsi="Symbol" w:cs="Symbol" w:hint="default"/>
    </w:rPr>
  </w:style>
  <w:style w:type="character" w:customStyle="1" w:styleId="WW8Num7z1">
    <w:name w:val="WW8Num7z1"/>
    <w:rsid w:val="00931EEA"/>
    <w:rPr>
      <w:rFonts w:ascii="Courier New" w:hAnsi="Courier New" w:cs="Courier New" w:hint="default"/>
    </w:rPr>
  </w:style>
  <w:style w:type="character" w:customStyle="1" w:styleId="WW8Num7z2">
    <w:name w:val="WW8Num7z2"/>
    <w:rsid w:val="00931EEA"/>
    <w:rPr>
      <w:rFonts w:ascii="Wingdings" w:hAnsi="Wingdings" w:cs="Wingdings" w:hint="default"/>
    </w:rPr>
  </w:style>
  <w:style w:type="character" w:customStyle="1" w:styleId="WW8Num8z0">
    <w:name w:val="WW8Num8z0"/>
    <w:rsid w:val="00931EEA"/>
    <w:rPr>
      <w:rFonts w:ascii="Symbol" w:hAnsi="Symbol" w:cs="Symbol" w:hint="default"/>
    </w:rPr>
  </w:style>
  <w:style w:type="character" w:customStyle="1" w:styleId="WW8Num8z1">
    <w:name w:val="WW8Num8z1"/>
    <w:rsid w:val="00931EEA"/>
    <w:rPr>
      <w:rFonts w:ascii="Courier New" w:hAnsi="Courier New" w:cs="Courier New" w:hint="default"/>
    </w:rPr>
  </w:style>
  <w:style w:type="character" w:customStyle="1" w:styleId="WW8Num8z2">
    <w:name w:val="WW8Num8z2"/>
    <w:rsid w:val="00931EEA"/>
    <w:rPr>
      <w:rFonts w:ascii="Wingdings" w:hAnsi="Wingdings" w:cs="Wingdings" w:hint="default"/>
    </w:rPr>
  </w:style>
  <w:style w:type="character" w:customStyle="1" w:styleId="WW8Num9z0">
    <w:name w:val="WW8Num9z0"/>
    <w:rsid w:val="00931EEA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931EEA"/>
    <w:rPr>
      <w:rFonts w:ascii="Courier New" w:hAnsi="Courier New" w:cs="Courier New" w:hint="default"/>
    </w:rPr>
  </w:style>
  <w:style w:type="character" w:customStyle="1" w:styleId="WW8Num9z2">
    <w:name w:val="WW8Num9z2"/>
    <w:rsid w:val="00931EEA"/>
    <w:rPr>
      <w:rFonts w:ascii="Wingdings" w:hAnsi="Wingdings" w:cs="Wingdings" w:hint="default"/>
    </w:rPr>
  </w:style>
  <w:style w:type="character" w:customStyle="1" w:styleId="WW8Num9z3">
    <w:name w:val="WW8Num9z3"/>
    <w:rsid w:val="00931EEA"/>
    <w:rPr>
      <w:rFonts w:ascii="Symbol" w:hAnsi="Symbol" w:cs="Symbol" w:hint="default"/>
    </w:rPr>
  </w:style>
  <w:style w:type="character" w:customStyle="1" w:styleId="WW8Num10z0">
    <w:name w:val="WW8Num10z0"/>
    <w:rsid w:val="00931EEA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931EEA"/>
  </w:style>
  <w:style w:type="character" w:customStyle="1" w:styleId="WW8Num10z2">
    <w:name w:val="WW8Num10z2"/>
    <w:rsid w:val="00931EEA"/>
  </w:style>
  <w:style w:type="character" w:customStyle="1" w:styleId="WW8Num10z3">
    <w:name w:val="WW8Num10z3"/>
    <w:rsid w:val="00931EEA"/>
  </w:style>
  <w:style w:type="character" w:customStyle="1" w:styleId="WW8Num10z4">
    <w:name w:val="WW8Num10z4"/>
    <w:rsid w:val="00931EEA"/>
  </w:style>
  <w:style w:type="character" w:customStyle="1" w:styleId="WW8Num10z5">
    <w:name w:val="WW8Num10z5"/>
    <w:rsid w:val="00931EEA"/>
  </w:style>
  <w:style w:type="character" w:customStyle="1" w:styleId="WW8Num10z6">
    <w:name w:val="WW8Num10z6"/>
    <w:rsid w:val="00931EEA"/>
  </w:style>
  <w:style w:type="character" w:customStyle="1" w:styleId="WW8Num10z7">
    <w:name w:val="WW8Num10z7"/>
    <w:rsid w:val="00931EEA"/>
  </w:style>
  <w:style w:type="character" w:customStyle="1" w:styleId="WW8Num10z8">
    <w:name w:val="WW8Num10z8"/>
    <w:rsid w:val="00931EEA"/>
  </w:style>
  <w:style w:type="character" w:customStyle="1" w:styleId="WW8Num11z0">
    <w:name w:val="WW8Num11z0"/>
    <w:rsid w:val="00931EEA"/>
    <w:rPr>
      <w:rFonts w:hint="default"/>
    </w:rPr>
  </w:style>
  <w:style w:type="character" w:customStyle="1" w:styleId="WW8Num11z1">
    <w:name w:val="WW8Num11z1"/>
    <w:rsid w:val="00931EEA"/>
  </w:style>
  <w:style w:type="character" w:customStyle="1" w:styleId="WW8Num11z2">
    <w:name w:val="WW8Num11z2"/>
    <w:rsid w:val="00931EEA"/>
  </w:style>
  <w:style w:type="character" w:customStyle="1" w:styleId="WW8Num11z3">
    <w:name w:val="WW8Num11z3"/>
    <w:rsid w:val="00931EEA"/>
  </w:style>
  <w:style w:type="character" w:customStyle="1" w:styleId="WW8Num11z4">
    <w:name w:val="WW8Num11z4"/>
    <w:rsid w:val="00931EEA"/>
  </w:style>
  <w:style w:type="character" w:customStyle="1" w:styleId="WW8Num11z5">
    <w:name w:val="WW8Num11z5"/>
    <w:rsid w:val="00931EEA"/>
  </w:style>
  <w:style w:type="character" w:customStyle="1" w:styleId="WW8Num11z6">
    <w:name w:val="WW8Num11z6"/>
    <w:rsid w:val="00931EEA"/>
  </w:style>
  <w:style w:type="character" w:customStyle="1" w:styleId="WW8Num11z7">
    <w:name w:val="WW8Num11z7"/>
    <w:rsid w:val="00931EEA"/>
  </w:style>
  <w:style w:type="character" w:customStyle="1" w:styleId="WW8Num11z8">
    <w:name w:val="WW8Num11z8"/>
    <w:rsid w:val="00931EEA"/>
  </w:style>
  <w:style w:type="character" w:customStyle="1" w:styleId="WW8Num12z0">
    <w:name w:val="WW8Num12z0"/>
    <w:rsid w:val="00931EEA"/>
    <w:rPr>
      <w:rFonts w:ascii="Times New Roman" w:hAnsi="Times New Roman" w:cs="Times New Roman" w:hint="default"/>
    </w:rPr>
  </w:style>
  <w:style w:type="character" w:customStyle="1" w:styleId="WW8Num13z0">
    <w:name w:val="WW8Num13z0"/>
    <w:rsid w:val="00931EEA"/>
    <w:rPr>
      <w:rFonts w:ascii="Times New Roman" w:hAnsi="Times New Roman" w:cs="Times New Roman" w:hint="default"/>
    </w:rPr>
  </w:style>
  <w:style w:type="character" w:customStyle="1" w:styleId="WW8Num14z0">
    <w:name w:val="WW8Num14z0"/>
    <w:rsid w:val="00931EEA"/>
    <w:rPr>
      <w:i w:val="0"/>
      <w:color w:val="auto"/>
    </w:rPr>
  </w:style>
  <w:style w:type="character" w:customStyle="1" w:styleId="WW8Num14z1">
    <w:name w:val="WW8Num14z1"/>
    <w:rsid w:val="00931EEA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931EEA"/>
  </w:style>
  <w:style w:type="character" w:customStyle="1" w:styleId="WW8Num14z3">
    <w:name w:val="WW8Num14z3"/>
    <w:rsid w:val="00931EEA"/>
  </w:style>
  <w:style w:type="character" w:customStyle="1" w:styleId="WW8Num14z4">
    <w:name w:val="WW8Num14z4"/>
    <w:rsid w:val="00931EEA"/>
  </w:style>
  <w:style w:type="character" w:customStyle="1" w:styleId="WW8Num14z5">
    <w:name w:val="WW8Num14z5"/>
    <w:rsid w:val="00931EEA"/>
  </w:style>
  <w:style w:type="character" w:customStyle="1" w:styleId="WW8Num14z6">
    <w:name w:val="WW8Num14z6"/>
    <w:rsid w:val="00931EEA"/>
  </w:style>
  <w:style w:type="character" w:customStyle="1" w:styleId="WW8Num14z7">
    <w:name w:val="WW8Num14z7"/>
    <w:rsid w:val="00931EEA"/>
  </w:style>
  <w:style w:type="character" w:customStyle="1" w:styleId="WW8Num14z8">
    <w:name w:val="WW8Num14z8"/>
    <w:rsid w:val="00931EEA"/>
  </w:style>
  <w:style w:type="character" w:customStyle="1" w:styleId="WW8Num15z0">
    <w:name w:val="WW8Num15z0"/>
    <w:rsid w:val="00931EEA"/>
    <w:rPr>
      <w:rFonts w:ascii="Times New Roman" w:hAnsi="Times New Roman" w:cs="Times New Roman" w:hint="default"/>
    </w:rPr>
  </w:style>
  <w:style w:type="character" w:customStyle="1" w:styleId="WW8Num16z0">
    <w:name w:val="WW8Num16z0"/>
    <w:rsid w:val="00931EEA"/>
    <w:rPr>
      <w:rFonts w:ascii="Symbol" w:hAnsi="Symbol" w:cs="Symbol" w:hint="default"/>
    </w:rPr>
  </w:style>
  <w:style w:type="character" w:customStyle="1" w:styleId="WW8Num16z1">
    <w:name w:val="WW8Num16z1"/>
    <w:rsid w:val="00931EEA"/>
    <w:rPr>
      <w:rFonts w:ascii="Courier New" w:hAnsi="Courier New" w:cs="Courier New" w:hint="default"/>
    </w:rPr>
  </w:style>
  <w:style w:type="character" w:customStyle="1" w:styleId="WW8Num16z2">
    <w:name w:val="WW8Num16z2"/>
    <w:rsid w:val="00931EEA"/>
    <w:rPr>
      <w:rFonts w:ascii="Wingdings" w:hAnsi="Wingdings" w:cs="Wingdings" w:hint="default"/>
    </w:rPr>
  </w:style>
  <w:style w:type="character" w:customStyle="1" w:styleId="WW8Num17z0">
    <w:name w:val="WW8Num17z0"/>
    <w:rsid w:val="00931EEA"/>
    <w:rPr>
      <w:rFonts w:hint="default"/>
    </w:rPr>
  </w:style>
  <w:style w:type="character" w:customStyle="1" w:styleId="WW8Num17z1">
    <w:name w:val="WW8Num17z1"/>
    <w:rsid w:val="00931EEA"/>
  </w:style>
  <w:style w:type="character" w:customStyle="1" w:styleId="WW8Num17z2">
    <w:name w:val="WW8Num17z2"/>
    <w:rsid w:val="00931EEA"/>
  </w:style>
  <w:style w:type="character" w:customStyle="1" w:styleId="WW8Num17z3">
    <w:name w:val="WW8Num17z3"/>
    <w:rsid w:val="00931EEA"/>
  </w:style>
  <w:style w:type="character" w:customStyle="1" w:styleId="WW8Num17z4">
    <w:name w:val="WW8Num17z4"/>
    <w:rsid w:val="00931EEA"/>
  </w:style>
  <w:style w:type="character" w:customStyle="1" w:styleId="WW8Num17z5">
    <w:name w:val="WW8Num17z5"/>
    <w:rsid w:val="00931EEA"/>
  </w:style>
  <w:style w:type="character" w:customStyle="1" w:styleId="WW8Num17z6">
    <w:name w:val="WW8Num17z6"/>
    <w:rsid w:val="00931EEA"/>
  </w:style>
  <w:style w:type="character" w:customStyle="1" w:styleId="WW8Num17z7">
    <w:name w:val="WW8Num17z7"/>
    <w:rsid w:val="00931EEA"/>
  </w:style>
  <w:style w:type="character" w:customStyle="1" w:styleId="WW8Num17z8">
    <w:name w:val="WW8Num17z8"/>
    <w:rsid w:val="00931EEA"/>
  </w:style>
  <w:style w:type="character" w:customStyle="1" w:styleId="WW8Num18z0">
    <w:name w:val="WW8Num18z0"/>
    <w:rsid w:val="00931EEA"/>
    <w:rPr>
      <w:rFonts w:ascii="Times New Roman" w:hAnsi="Times New Roman" w:cs="Times New Roman" w:hint="default"/>
    </w:rPr>
  </w:style>
  <w:style w:type="character" w:customStyle="1" w:styleId="WW8Num19z0">
    <w:name w:val="WW8Num19z0"/>
    <w:rsid w:val="00931EEA"/>
    <w:rPr>
      <w:rFonts w:ascii="Times New Roman" w:hAnsi="Times New Roman" w:cs="Times New Roman" w:hint="default"/>
    </w:rPr>
  </w:style>
  <w:style w:type="character" w:customStyle="1" w:styleId="WW8Num19z1">
    <w:name w:val="WW8Num19z1"/>
    <w:rsid w:val="00931EEA"/>
    <w:rPr>
      <w:rFonts w:ascii="Courier New" w:hAnsi="Courier New" w:cs="Courier New" w:hint="default"/>
    </w:rPr>
  </w:style>
  <w:style w:type="character" w:customStyle="1" w:styleId="WW8Num19z2">
    <w:name w:val="WW8Num19z2"/>
    <w:rsid w:val="00931EEA"/>
    <w:rPr>
      <w:rFonts w:ascii="Wingdings" w:hAnsi="Wingdings" w:cs="Wingdings" w:hint="default"/>
    </w:rPr>
  </w:style>
  <w:style w:type="character" w:customStyle="1" w:styleId="WW8Num19z3">
    <w:name w:val="WW8Num19z3"/>
    <w:rsid w:val="00931EEA"/>
    <w:rPr>
      <w:rFonts w:ascii="Symbol" w:hAnsi="Symbol" w:cs="Symbol" w:hint="default"/>
    </w:rPr>
  </w:style>
  <w:style w:type="character" w:customStyle="1" w:styleId="WW8Num20z0">
    <w:name w:val="WW8Num20z0"/>
    <w:rsid w:val="00931EEA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931EEA"/>
    <w:rPr>
      <w:rFonts w:ascii="Courier New" w:hAnsi="Courier New" w:cs="Courier New" w:hint="default"/>
    </w:rPr>
  </w:style>
  <w:style w:type="character" w:customStyle="1" w:styleId="WW8Num20z2">
    <w:name w:val="WW8Num20z2"/>
    <w:rsid w:val="00931EEA"/>
    <w:rPr>
      <w:rFonts w:ascii="Wingdings" w:hAnsi="Wingdings" w:cs="Wingdings" w:hint="default"/>
    </w:rPr>
  </w:style>
  <w:style w:type="character" w:customStyle="1" w:styleId="WW8Num21z0">
    <w:name w:val="WW8Num21z0"/>
    <w:rsid w:val="00931EEA"/>
    <w:rPr>
      <w:rFonts w:ascii="Times New Roman" w:hAnsi="Times New Roman" w:cs="Times New Roman" w:hint="default"/>
    </w:rPr>
  </w:style>
  <w:style w:type="character" w:customStyle="1" w:styleId="WW8Num22z0">
    <w:name w:val="WW8Num22z0"/>
    <w:rsid w:val="00931EEA"/>
  </w:style>
  <w:style w:type="character" w:customStyle="1" w:styleId="WW8Num22z1">
    <w:name w:val="WW8Num22z1"/>
    <w:rsid w:val="00931EEA"/>
  </w:style>
  <w:style w:type="character" w:customStyle="1" w:styleId="WW8Num22z2">
    <w:name w:val="WW8Num22z2"/>
    <w:rsid w:val="00931EEA"/>
  </w:style>
  <w:style w:type="character" w:customStyle="1" w:styleId="WW8Num22z3">
    <w:name w:val="WW8Num22z3"/>
    <w:rsid w:val="00931EEA"/>
  </w:style>
  <w:style w:type="character" w:customStyle="1" w:styleId="WW8Num22z4">
    <w:name w:val="WW8Num22z4"/>
    <w:rsid w:val="00931EEA"/>
  </w:style>
  <w:style w:type="character" w:customStyle="1" w:styleId="WW8Num22z5">
    <w:name w:val="WW8Num22z5"/>
    <w:rsid w:val="00931EEA"/>
  </w:style>
  <w:style w:type="character" w:customStyle="1" w:styleId="WW8Num22z6">
    <w:name w:val="WW8Num22z6"/>
    <w:rsid w:val="00931EEA"/>
  </w:style>
  <w:style w:type="character" w:customStyle="1" w:styleId="WW8Num22z7">
    <w:name w:val="WW8Num22z7"/>
    <w:rsid w:val="00931EEA"/>
  </w:style>
  <w:style w:type="character" w:customStyle="1" w:styleId="WW8Num22z8">
    <w:name w:val="WW8Num22z8"/>
    <w:rsid w:val="00931EEA"/>
  </w:style>
  <w:style w:type="character" w:customStyle="1" w:styleId="WW8Num23z0">
    <w:name w:val="WW8Num23z0"/>
    <w:rsid w:val="00931EEA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931EEA"/>
  </w:style>
  <w:style w:type="character" w:customStyle="1" w:styleId="WW8Num23z2">
    <w:name w:val="WW8Num23z2"/>
    <w:rsid w:val="00931EEA"/>
  </w:style>
  <w:style w:type="character" w:customStyle="1" w:styleId="WW8Num23z3">
    <w:name w:val="WW8Num23z3"/>
    <w:rsid w:val="00931EEA"/>
  </w:style>
  <w:style w:type="character" w:customStyle="1" w:styleId="WW8Num23z4">
    <w:name w:val="WW8Num23z4"/>
    <w:rsid w:val="00931EEA"/>
  </w:style>
  <w:style w:type="character" w:customStyle="1" w:styleId="WW8Num23z5">
    <w:name w:val="WW8Num23z5"/>
    <w:rsid w:val="00931EEA"/>
  </w:style>
  <w:style w:type="character" w:customStyle="1" w:styleId="WW8Num23z6">
    <w:name w:val="WW8Num23z6"/>
    <w:rsid w:val="00931EEA"/>
  </w:style>
  <w:style w:type="character" w:customStyle="1" w:styleId="WW8Num23z7">
    <w:name w:val="WW8Num23z7"/>
    <w:rsid w:val="00931EEA"/>
  </w:style>
  <w:style w:type="character" w:customStyle="1" w:styleId="WW8Num23z8">
    <w:name w:val="WW8Num23z8"/>
    <w:rsid w:val="00931EEA"/>
  </w:style>
  <w:style w:type="character" w:customStyle="1" w:styleId="WW8Num24z0">
    <w:name w:val="WW8Num24z0"/>
    <w:rsid w:val="00931EEA"/>
  </w:style>
  <w:style w:type="character" w:customStyle="1" w:styleId="WW8Num24z1">
    <w:name w:val="WW8Num24z1"/>
    <w:rsid w:val="00931EEA"/>
  </w:style>
  <w:style w:type="character" w:customStyle="1" w:styleId="WW8Num24z2">
    <w:name w:val="WW8Num24z2"/>
    <w:rsid w:val="00931EEA"/>
  </w:style>
  <w:style w:type="character" w:customStyle="1" w:styleId="WW8Num24z3">
    <w:name w:val="WW8Num24z3"/>
    <w:rsid w:val="00931EEA"/>
  </w:style>
  <w:style w:type="character" w:customStyle="1" w:styleId="WW8Num24z4">
    <w:name w:val="WW8Num24z4"/>
    <w:rsid w:val="00931EEA"/>
  </w:style>
  <w:style w:type="character" w:customStyle="1" w:styleId="WW8Num24z5">
    <w:name w:val="WW8Num24z5"/>
    <w:rsid w:val="00931EEA"/>
  </w:style>
  <w:style w:type="character" w:customStyle="1" w:styleId="WW8Num24z6">
    <w:name w:val="WW8Num24z6"/>
    <w:rsid w:val="00931EEA"/>
  </w:style>
  <w:style w:type="character" w:customStyle="1" w:styleId="WW8Num24z7">
    <w:name w:val="WW8Num24z7"/>
    <w:rsid w:val="00931EEA"/>
  </w:style>
  <w:style w:type="character" w:customStyle="1" w:styleId="WW8Num24z8">
    <w:name w:val="WW8Num24z8"/>
    <w:rsid w:val="00931EEA"/>
  </w:style>
  <w:style w:type="character" w:customStyle="1" w:styleId="WW8Num25z0">
    <w:name w:val="WW8Num25z0"/>
    <w:rsid w:val="00931EEA"/>
  </w:style>
  <w:style w:type="character" w:customStyle="1" w:styleId="WW8Num25z1">
    <w:name w:val="WW8Num25z1"/>
    <w:rsid w:val="00931EEA"/>
  </w:style>
  <w:style w:type="character" w:customStyle="1" w:styleId="WW8Num25z2">
    <w:name w:val="WW8Num25z2"/>
    <w:rsid w:val="00931EEA"/>
  </w:style>
  <w:style w:type="character" w:customStyle="1" w:styleId="WW8Num25z3">
    <w:name w:val="WW8Num25z3"/>
    <w:rsid w:val="00931EEA"/>
  </w:style>
  <w:style w:type="character" w:customStyle="1" w:styleId="WW8Num25z4">
    <w:name w:val="WW8Num25z4"/>
    <w:rsid w:val="00931EEA"/>
  </w:style>
  <w:style w:type="character" w:customStyle="1" w:styleId="WW8Num25z5">
    <w:name w:val="WW8Num25z5"/>
    <w:rsid w:val="00931EEA"/>
  </w:style>
  <w:style w:type="character" w:customStyle="1" w:styleId="WW8Num25z6">
    <w:name w:val="WW8Num25z6"/>
    <w:rsid w:val="00931EEA"/>
  </w:style>
  <w:style w:type="character" w:customStyle="1" w:styleId="WW8Num25z7">
    <w:name w:val="WW8Num25z7"/>
    <w:rsid w:val="00931EEA"/>
  </w:style>
  <w:style w:type="character" w:customStyle="1" w:styleId="WW8Num25z8">
    <w:name w:val="WW8Num25z8"/>
    <w:rsid w:val="00931EEA"/>
  </w:style>
  <w:style w:type="character" w:customStyle="1" w:styleId="WW8Num26z0">
    <w:name w:val="WW8Num26z0"/>
    <w:rsid w:val="00931EEA"/>
    <w:rPr>
      <w:rFonts w:hint="default"/>
    </w:rPr>
  </w:style>
  <w:style w:type="character" w:customStyle="1" w:styleId="WW8Num27z0">
    <w:name w:val="WW8Num27z0"/>
    <w:rsid w:val="00931EEA"/>
    <w:rPr>
      <w:rFonts w:ascii="Times New Roman" w:hAnsi="Times New Roman" w:cs="Times New Roman" w:hint="default"/>
    </w:rPr>
  </w:style>
  <w:style w:type="character" w:customStyle="1" w:styleId="WW8Num28z0">
    <w:name w:val="WW8Num28z0"/>
    <w:rsid w:val="00931EEA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931EEA"/>
    <w:rPr>
      <w:rFonts w:ascii="Courier New" w:hAnsi="Courier New" w:cs="Courier New" w:hint="default"/>
    </w:rPr>
  </w:style>
  <w:style w:type="character" w:customStyle="1" w:styleId="WW8Num28z2">
    <w:name w:val="WW8Num28z2"/>
    <w:rsid w:val="00931EEA"/>
    <w:rPr>
      <w:rFonts w:ascii="Wingdings" w:hAnsi="Wingdings" w:cs="Wingdings" w:hint="default"/>
    </w:rPr>
  </w:style>
  <w:style w:type="character" w:customStyle="1" w:styleId="WW8NumSt2z0">
    <w:name w:val="WW8NumSt2z0"/>
    <w:rsid w:val="00931EEA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31EEA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931EEA"/>
  </w:style>
  <w:style w:type="character" w:customStyle="1" w:styleId="a3">
    <w:name w:val="Верх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1"/>
    <w:rsid w:val="00931EEA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1"/>
    <w:rsid w:val="00931EEA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1"/>
    <w:rsid w:val="00931EEA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1"/>
    <w:rsid w:val="00931EEA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2">
    <w:name w:val="Заголовок №1_"/>
    <w:basedOn w:val="11"/>
    <w:rsid w:val="00931EEA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1"/>
    <w:rsid w:val="00931EEA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3">
    <w:name w:val="Основной текст + Полужирный1"/>
    <w:basedOn w:val="a7"/>
    <w:rsid w:val="00931EEA"/>
    <w:rPr>
      <w:sz w:val="18"/>
      <w:szCs w:val="18"/>
    </w:rPr>
  </w:style>
  <w:style w:type="character" w:customStyle="1" w:styleId="31">
    <w:name w:val="Основной текст (3)_"/>
    <w:basedOn w:val="11"/>
    <w:rsid w:val="00931EE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0">
    <w:name w:val="Основной текст (13)_"/>
    <w:basedOn w:val="11"/>
    <w:rsid w:val="00931EEA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1">
    <w:name w:val="Основной текст (13) + Не курсив"/>
    <w:basedOn w:val="130"/>
    <w:rsid w:val="00931EEA"/>
  </w:style>
  <w:style w:type="character" w:customStyle="1" w:styleId="73">
    <w:name w:val="Основной текст + 73"/>
    <w:basedOn w:val="a7"/>
    <w:rsid w:val="00931EEA"/>
    <w:rPr>
      <w:i/>
      <w:iCs/>
      <w:sz w:val="15"/>
      <w:szCs w:val="15"/>
      <w:u w:val="none"/>
    </w:rPr>
  </w:style>
  <w:style w:type="character" w:customStyle="1" w:styleId="14">
    <w:name w:val="Основной текст + Курсив1"/>
    <w:basedOn w:val="a7"/>
    <w:rsid w:val="00931EEA"/>
    <w:rPr>
      <w:i/>
      <w:iCs/>
      <w:sz w:val="18"/>
      <w:szCs w:val="18"/>
      <w:u w:val="none"/>
    </w:rPr>
  </w:style>
  <w:style w:type="character" w:styleId="a8">
    <w:name w:val="page number"/>
    <w:basedOn w:val="11"/>
    <w:rsid w:val="00931EEA"/>
  </w:style>
  <w:style w:type="character" w:customStyle="1" w:styleId="OTRNormal">
    <w:name w:val="OTR_Normal Знак"/>
    <w:rsid w:val="00931EEA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1"/>
    <w:rsid w:val="00931EEA"/>
    <w:rPr>
      <w:sz w:val="16"/>
      <w:szCs w:val="16"/>
    </w:rPr>
  </w:style>
  <w:style w:type="character" w:customStyle="1" w:styleId="a9">
    <w:name w:val="Текст примечания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931EEA"/>
    <w:rPr>
      <w:b/>
      <w:bCs/>
    </w:rPr>
  </w:style>
  <w:style w:type="character" w:customStyle="1" w:styleId="20">
    <w:name w:val="Основной текст (2)_"/>
    <w:basedOn w:val="11"/>
    <w:rsid w:val="00931EE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6">
    <w:name w:val="Обычный без отступа1 Знак"/>
    <w:rsid w:val="00931EEA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931EEA"/>
    <w:rPr>
      <w:rFonts w:ascii="Times New Roman" w:hAnsi="Times New Roman" w:cs="Times New Roman"/>
      <w:b/>
      <w:bCs/>
    </w:rPr>
  </w:style>
  <w:style w:type="character" w:styleId="ac">
    <w:name w:val="Hyperlink"/>
    <w:rsid w:val="00931EEA"/>
    <w:rPr>
      <w:color w:val="000080"/>
      <w:u w:val="single"/>
    </w:rPr>
  </w:style>
  <w:style w:type="paragraph" w:customStyle="1" w:styleId="ad">
    <w:name w:val="Заголовок"/>
    <w:basedOn w:val="a"/>
    <w:next w:val="ae"/>
    <w:rsid w:val="00931E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17"/>
    <w:rsid w:val="00931EEA"/>
    <w:pPr>
      <w:widowControl w:val="0"/>
      <w:autoSpaceDE w:val="0"/>
      <w:spacing w:after="120"/>
    </w:pPr>
  </w:style>
  <w:style w:type="character" w:customStyle="1" w:styleId="17">
    <w:name w:val="Основной текст Знак1"/>
    <w:basedOn w:val="a0"/>
    <w:link w:val="ae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List"/>
    <w:basedOn w:val="ae"/>
    <w:rsid w:val="00931EEA"/>
    <w:rPr>
      <w:rFonts w:cs="Mangal"/>
    </w:rPr>
  </w:style>
  <w:style w:type="paragraph" w:styleId="af0">
    <w:name w:val="caption"/>
    <w:basedOn w:val="a"/>
    <w:qFormat/>
    <w:rsid w:val="00931E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">
    <w:name w:val="Указатель1"/>
    <w:basedOn w:val="a"/>
    <w:rsid w:val="00931EEA"/>
    <w:pPr>
      <w:suppressLineNumbers/>
    </w:pPr>
    <w:rPr>
      <w:rFonts w:cs="Mangal"/>
    </w:rPr>
  </w:style>
  <w:style w:type="paragraph" w:customStyle="1" w:styleId="ConsPlusNormal">
    <w:name w:val="ConsPlusNormal"/>
    <w:rsid w:val="00931E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1">
    <w:name w:val="header"/>
    <w:basedOn w:val="a"/>
    <w:link w:val="19"/>
    <w:rsid w:val="00931EEA"/>
    <w:pPr>
      <w:widowControl w:val="0"/>
      <w:autoSpaceDE w:val="0"/>
    </w:pPr>
  </w:style>
  <w:style w:type="character" w:customStyle="1" w:styleId="19">
    <w:name w:val="Верхний колонтитул Знак1"/>
    <w:basedOn w:val="a0"/>
    <w:link w:val="af1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footer"/>
    <w:basedOn w:val="a"/>
    <w:link w:val="1a"/>
    <w:rsid w:val="00931EEA"/>
    <w:pPr>
      <w:widowControl w:val="0"/>
      <w:autoSpaceDE w:val="0"/>
    </w:pPr>
  </w:style>
  <w:style w:type="character" w:customStyle="1" w:styleId="1a">
    <w:name w:val="Нижний колонтитул Знак1"/>
    <w:basedOn w:val="a0"/>
    <w:link w:val="af2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0">
    <w:name w:val="HTML Preformatted"/>
    <w:basedOn w:val="a"/>
    <w:link w:val="HTML1"/>
    <w:rsid w:val="00931EEA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rsid w:val="00931EE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3">
    <w:name w:val="List Paragraph"/>
    <w:basedOn w:val="a"/>
    <w:qFormat/>
    <w:rsid w:val="00931EEA"/>
    <w:pPr>
      <w:widowControl w:val="0"/>
      <w:autoSpaceDE w:val="0"/>
      <w:ind w:left="720"/>
      <w:contextualSpacing/>
    </w:pPr>
  </w:style>
  <w:style w:type="paragraph" w:styleId="af4">
    <w:name w:val="Balloon Text"/>
    <w:basedOn w:val="a"/>
    <w:link w:val="1b"/>
    <w:rsid w:val="00931EEA"/>
    <w:pPr>
      <w:widowControl w:val="0"/>
      <w:autoSpaceDE w:val="0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link w:val="af4"/>
    <w:rsid w:val="00931EE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basedOn w:val="a"/>
    <w:rsid w:val="00931EEA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31EE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0">
    <w:name w:val="ConsPlusTitle"/>
    <w:rsid w:val="00931EE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931EEA"/>
    <w:pPr>
      <w:spacing w:after="120" w:line="480" w:lineRule="auto"/>
    </w:pPr>
    <w:rPr>
      <w:sz w:val="24"/>
      <w:szCs w:val="24"/>
    </w:rPr>
  </w:style>
  <w:style w:type="paragraph" w:customStyle="1" w:styleId="1c">
    <w:name w:val="Заголовок №1"/>
    <w:basedOn w:val="a"/>
    <w:rsid w:val="00931EEA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931EEA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d">
    <w:name w:val="Колонтитул1"/>
    <w:basedOn w:val="a"/>
    <w:rsid w:val="00931EEA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931EEA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2">
    <w:name w:val="Основной текст (13)"/>
    <w:basedOn w:val="a"/>
    <w:rsid w:val="00931EEA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931EEA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931EEA"/>
    <w:pPr>
      <w:spacing w:before="60" w:after="60"/>
      <w:ind w:firstLine="720"/>
      <w:jc w:val="both"/>
    </w:pPr>
    <w:rPr>
      <w:sz w:val="24"/>
    </w:rPr>
  </w:style>
  <w:style w:type="paragraph" w:customStyle="1" w:styleId="af5">
    <w:name w:val="Абзац ОТР"/>
    <w:basedOn w:val="a"/>
    <w:rsid w:val="00931EEA"/>
    <w:pPr>
      <w:ind w:firstLine="709"/>
      <w:jc w:val="both"/>
    </w:pPr>
    <w:rPr>
      <w:sz w:val="24"/>
      <w:szCs w:val="24"/>
    </w:rPr>
  </w:style>
  <w:style w:type="paragraph" w:customStyle="1" w:styleId="1e">
    <w:name w:val="Обычный без отступа1"/>
    <w:basedOn w:val="a"/>
    <w:rsid w:val="00931EEA"/>
    <w:pPr>
      <w:spacing w:before="40" w:after="40"/>
      <w:jc w:val="both"/>
    </w:pPr>
    <w:rPr>
      <w:kern w:val="2"/>
      <w:sz w:val="24"/>
      <w:szCs w:val="24"/>
    </w:rPr>
  </w:style>
  <w:style w:type="paragraph" w:customStyle="1" w:styleId="1f">
    <w:name w:val="Текст примечания1"/>
    <w:basedOn w:val="a"/>
    <w:rsid w:val="00931EEA"/>
  </w:style>
  <w:style w:type="paragraph" w:styleId="af6">
    <w:name w:val="annotation text"/>
    <w:basedOn w:val="a"/>
    <w:link w:val="1f0"/>
    <w:uiPriority w:val="99"/>
    <w:semiHidden/>
    <w:unhideWhenUsed/>
    <w:rsid w:val="00931EEA"/>
  </w:style>
  <w:style w:type="character" w:customStyle="1" w:styleId="1f0">
    <w:name w:val="Текст примечания Знак1"/>
    <w:basedOn w:val="a0"/>
    <w:link w:val="af6"/>
    <w:uiPriority w:val="99"/>
    <w:semiHidden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annotation subject"/>
    <w:basedOn w:val="1f"/>
    <w:next w:val="1f"/>
    <w:link w:val="1f1"/>
    <w:rsid w:val="00931EEA"/>
    <w:rPr>
      <w:b/>
      <w:bCs/>
    </w:rPr>
  </w:style>
  <w:style w:type="character" w:customStyle="1" w:styleId="1f1">
    <w:name w:val="Тема примечания Знак1"/>
    <w:basedOn w:val="1f0"/>
    <w:link w:val="af7"/>
    <w:rsid w:val="00931EEA"/>
    <w:rPr>
      <w:b/>
      <w:bCs/>
    </w:rPr>
  </w:style>
  <w:style w:type="paragraph" w:styleId="af8">
    <w:name w:val="Normal (Web)"/>
    <w:basedOn w:val="a"/>
    <w:rsid w:val="00931EEA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931EEA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f2">
    <w:name w:val="По центру1"/>
    <w:basedOn w:val="1e"/>
    <w:rsid w:val="00931EEA"/>
    <w:pPr>
      <w:jc w:val="center"/>
    </w:pPr>
    <w:rPr>
      <w:color w:val="00000A"/>
    </w:rPr>
  </w:style>
  <w:style w:type="paragraph" w:customStyle="1" w:styleId="af9">
    <w:name w:val="Содержимое таблицы"/>
    <w:basedOn w:val="a"/>
    <w:rsid w:val="00931EEA"/>
    <w:pPr>
      <w:suppressLineNumbers/>
    </w:pPr>
  </w:style>
  <w:style w:type="paragraph" w:customStyle="1" w:styleId="afa">
    <w:name w:val="Заголовок таблицы"/>
    <w:basedOn w:val="af9"/>
    <w:rsid w:val="00931E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IRYK</cp:lastModifiedBy>
  <cp:revision>5</cp:revision>
  <cp:lastPrinted>2019-10-17T11:38:00Z</cp:lastPrinted>
  <dcterms:created xsi:type="dcterms:W3CDTF">2020-02-20T11:00:00Z</dcterms:created>
  <dcterms:modified xsi:type="dcterms:W3CDTF">2020-10-20T09:40:00Z</dcterms:modified>
</cp:coreProperties>
</file>